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D47" w:rsidRPr="00174E37" w:rsidRDefault="001412E1" w:rsidP="00D71D47">
      <w:pPr>
        <w:pStyle w:val="ZEmetteur"/>
        <w:tabs>
          <w:tab w:val="left" w:pos="5529"/>
        </w:tabs>
        <w:rPr>
          <w:rFonts w:ascii="Arial" w:hAnsi="Arial"/>
        </w:rPr>
      </w:pPr>
      <w:r>
        <w:drawing>
          <wp:anchor distT="0" distB="0" distL="114300" distR="114300" simplePos="0" relativeHeight="251659264" behindDoc="0" locked="0" layoutInCell="1" allowOverlap="1" wp14:anchorId="41010EAA" wp14:editId="609C5644">
            <wp:simplePos x="0" y="0"/>
            <wp:positionH relativeFrom="page">
              <wp:posOffset>540696</wp:posOffset>
            </wp:positionH>
            <wp:positionV relativeFrom="page">
              <wp:posOffset>393934</wp:posOffset>
            </wp:positionV>
            <wp:extent cx="1176793" cy="1055773"/>
            <wp:effectExtent l="0" t="0" r="4445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793" cy="1055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1D47" w:rsidRPr="00174E37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</w:p>
    <w:p w:rsidR="00D71D47" w:rsidRPr="00174E37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  <w:r w:rsidRPr="00174E37">
        <w:rPr>
          <w:rFonts w:ascii="Arial" w:hAnsi="Arial"/>
        </w:rPr>
        <w:t>Service du commissariat des armées</w:t>
      </w:r>
    </w:p>
    <w:p w:rsidR="00D71D47" w:rsidRPr="00174E37" w:rsidRDefault="00D71D47" w:rsidP="00D71D47">
      <w:pPr>
        <w:pStyle w:val="ZEmetteur"/>
        <w:rPr>
          <w:rFonts w:ascii="Arial" w:hAnsi="Arial"/>
        </w:rPr>
      </w:pPr>
      <w:r w:rsidRPr="00174E37">
        <w:rPr>
          <w:rFonts w:ascii="Arial" w:hAnsi="Arial"/>
        </w:rPr>
        <w:t>Plate-forme commissariat Rambouillet</w:t>
      </w:r>
    </w:p>
    <w:p w:rsidR="00D71D47" w:rsidRPr="00174E37" w:rsidRDefault="00D71D47" w:rsidP="00D71D47">
      <w:pPr>
        <w:pStyle w:val="ZEmetteur"/>
        <w:rPr>
          <w:rFonts w:ascii="Arial" w:hAnsi="Arial"/>
        </w:rPr>
      </w:pPr>
      <w:r w:rsidRPr="00174E37">
        <w:rPr>
          <w:rFonts w:ascii="Arial" w:hAnsi="Arial"/>
        </w:rPr>
        <w:t>Division Achats Publics</w:t>
      </w:r>
    </w:p>
    <w:p w:rsidR="00D71D47" w:rsidRPr="00174E37" w:rsidRDefault="00D71D47" w:rsidP="00D71D47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D71D47" w:rsidRPr="00174E37" w:rsidTr="00547F6F">
        <w:tc>
          <w:tcPr>
            <w:tcW w:w="10419" w:type="dxa"/>
            <w:shd w:val="clear" w:color="auto" w:fill="auto"/>
          </w:tcPr>
          <w:p w:rsidR="00D71D47" w:rsidRPr="00174E37" w:rsidRDefault="00D71D47" w:rsidP="00547F6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  <w:p w:rsidR="00D71D47" w:rsidRPr="00174E37" w:rsidRDefault="00D71D47" w:rsidP="00547F6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</w:tbl>
    <w:p w:rsidR="00D71D47" w:rsidRPr="00174E37" w:rsidRDefault="00D71D47">
      <w:pPr>
        <w:rPr>
          <w:rFonts w:ascii="Arial" w:hAnsi="Arial" w:cs="Arial"/>
        </w:rPr>
      </w:pPr>
    </w:p>
    <w:p w:rsidR="00D71D47" w:rsidRPr="00174E37" w:rsidRDefault="00D71D47">
      <w:pPr>
        <w:rPr>
          <w:rFonts w:ascii="Arial" w:hAnsi="Arial" w:cs="Arial"/>
        </w:rPr>
        <w:sectPr w:rsidR="00D71D47" w:rsidRPr="00174E37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shd w:val="clear" w:color="auto" w:fill="BDD6EE"/>
        <w:tblLayout w:type="fixed"/>
        <w:tblLook w:val="0000" w:firstRow="0" w:lastRow="0" w:firstColumn="0" w:lastColumn="0" w:noHBand="0" w:noVBand="0"/>
      </w:tblPr>
      <w:tblGrid>
        <w:gridCol w:w="9288"/>
        <w:gridCol w:w="1080"/>
      </w:tblGrid>
      <w:tr w:rsidR="00472B25" w:rsidRPr="00174E37" w:rsidTr="00547F6F">
        <w:tc>
          <w:tcPr>
            <w:tcW w:w="9288" w:type="dxa"/>
            <w:shd w:val="clear" w:color="auto" w:fill="BDD6EE"/>
          </w:tcPr>
          <w:p w:rsidR="00472B25" w:rsidRPr="00174E37" w:rsidRDefault="00472B25">
            <w:pPr>
              <w:pStyle w:val="Titre8"/>
              <w:tabs>
                <w:tab w:val="num" w:pos="0"/>
                <w:tab w:val="right" w:pos="9639"/>
              </w:tabs>
              <w:spacing w:before="120" w:after="120"/>
              <w:rPr>
                <w:caps/>
                <w:sz w:val="28"/>
                <w:szCs w:val="28"/>
              </w:rPr>
            </w:pPr>
            <w:r w:rsidRPr="00174E37">
              <w:rPr>
                <w:caps/>
              </w:rPr>
              <w:t>MARCH</w:t>
            </w:r>
            <w:r w:rsidR="00A12580">
              <w:rPr>
                <w:caps/>
              </w:rPr>
              <w:t>É</w:t>
            </w:r>
            <w:r w:rsidRPr="00174E37">
              <w:rPr>
                <w:caps/>
              </w:rPr>
              <w:t xml:space="preserve">S </w:t>
            </w:r>
            <w:r w:rsidR="00BB7109" w:rsidRPr="00174E37">
              <w:rPr>
                <w:caps/>
              </w:rPr>
              <w:t>PUBLICS</w:t>
            </w:r>
          </w:p>
          <w:p w:rsidR="00472B25" w:rsidRPr="00174E37" w:rsidRDefault="0056654C" w:rsidP="00FF2F8B">
            <w:pPr>
              <w:spacing w:before="120" w:after="120"/>
              <w:jc w:val="center"/>
              <w:rPr>
                <w:rFonts w:ascii="Arial" w:hAnsi="Arial" w:cs="Arial"/>
                <w:caps/>
                <w:sz w:val="28"/>
                <w:szCs w:val="28"/>
              </w:rPr>
            </w:pPr>
            <w:r w:rsidRPr="00174E37">
              <w:rPr>
                <w:rFonts w:ascii="Arial" w:hAnsi="Arial" w:cs="Arial"/>
                <w:b/>
                <w:caps/>
                <w:sz w:val="28"/>
                <w:szCs w:val="28"/>
              </w:rPr>
              <w:t>D</w:t>
            </w:r>
            <w:r w:rsidR="00FF2F8B">
              <w:rPr>
                <w:rFonts w:ascii="Arial" w:hAnsi="Arial" w:cs="Arial"/>
                <w:b/>
                <w:caps/>
                <w:sz w:val="28"/>
                <w:szCs w:val="28"/>
              </w:rPr>
              <w:t>É</w:t>
            </w:r>
            <w:r w:rsidRPr="00174E37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CLARATION </w:t>
            </w:r>
            <w:r w:rsidR="00116586" w:rsidRPr="00174E37">
              <w:rPr>
                <w:rFonts w:ascii="Arial" w:hAnsi="Arial" w:cs="Arial"/>
                <w:b/>
                <w:caps/>
                <w:sz w:val="28"/>
                <w:szCs w:val="28"/>
              </w:rPr>
              <w:t>DES EFFECTIFS</w:t>
            </w:r>
          </w:p>
        </w:tc>
        <w:tc>
          <w:tcPr>
            <w:tcW w:w="1080" w:type="dxa"/>
            <w:shd w:val="clear" w:color="auto" w:fill="BDD6EE"/>
          </w:tcPr>
          <w:p w:rsidR="00472B25" w:rsidRPr="00174E37" w:rsidRDefault="00472B25">
            <w:pPr>
              <w:pStyle w:val="Titre8"/>
              <w:tabs>
                <w:tab w:val="num" w:pos="0"/>
                <w:tab w:val="right" w:pos="9639"/>
              </w:tabs>
              <w:spacing w:before="120" w:after="120"/>
            </w:pPr>
          </w:p>
        </w:tc>
      </w:tr>
    </w:tbl>
    <w:p w:rsidR="00472B25" w:rsidRPr="00174E37" w:rsidRDefault="00472B25">
      <w:pPr>
        <w:jc w:val="both"/>
        <w:rPr>
          <w:rFonts w:ascii="Arial" w:hAnsi="Arial" w:cs="Arial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174E37" w:rsidTr="00547F6F">
        <w:tc>
          <w:tcPr>
            <w:tcW w:w="10331" w:type="dxa"/>
            <w:shd w:val="clear" w:color="auto" w:fill="BDD6EE"/>
          </w:tcPr>
          <w:p w:rsidR="00472B25" w:rsidRPr="00174E37" w:rsidRDefault="00472B25" w:rsidP="006E2F4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 - Identification </w:t>
            </w:r>
            <w:r w:rsidR="006E2F47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de l’acheteur</w:t>
            </w:r>
          </w:p>
        </w:tc>
      </w:tr>
    </w:tbl>
    <w:p w:rsidR="002D5940" w:rsidRPr="00FC319B" w:rsidRDefault="002D5940" w:rsidP="00FC319B">
      <w:pPr>
        <w:suppressAutoHyphens w:val="0"/>
        <w:spacing w:line="276" w:lineRule="auto"/>
        <w:ind w:left="426"/>
        <w:jc w:val="center"/>
        <w:rPr>
          <w:rFonts w:ascii="Arial" w:hAnsi="Arial" w:cs="Arial"/>
          <w:b/>
          <w:sz w:val="22"/>
          <w:szCs w:val="22"/>
          <w:lang w:eastAsia="fr-FR"/>
        </w:rPr>
      </w:pPr>
    </w:p>
    <w:p w:rsidR="002D5940" w:rsidRPr="00FC319B" w:rsidRDefault="002D5940" w:rsidP="00FC319B">
      <w:pPr>
        <w:suppressAutoHyphens w:val="0"/>
        <w:spacing w:line="276" w:lineRule="auto"/>
        <w:ind w:left="426"/>
        <w:jc w:val="center"/>
        <w:rPr>
          <w:rFonts w:ascii="Arial" w:hAnsi="Arial" w:cs="Arial"/>
          <w:b/>
          <w:lang w:eastAsia="fr-FR"/>
        </w:rPr>
      </w:pPr>
      <w:r w:rsidRPr="00FC319B">
        <w:rPr>
          <w:rFonts w:ascii="Arial" w:hAnsi="Arial" w:cs="Arial"/>
          <w:b/>
          <w:lang w:eastAsia="fr-FR"/>
        </w:rPr>
        <w:t>SERVICE DU COMMISSARIAT DES ARMEES</w:t>
      </w:r>
    </w:p>
    <w:p w:rsidR="002D5940" w:rsidRPr="00FC319B" w:rsidRDefault="002D5940" w:rsidP="00FC319B">
      <w:pPr>
        <w:suppressAutoHyphens w:val="0"/>
        <w:spacing w:line="276" w:lineRule="auto"/>
        <w:ind w:left="426"/>
        <w:jc w:val="center"/>
        <w:rPr>
          <w:rFonts w:ascii="Arial" w:hAnsi="Arial" w:cs="Arial"/>
          <w:b/>
          <w:lang w:eastAsia="fr-FR"/>
        </w:rPr>
      </w:pPr>
      <w:r w:rsidRPr="00FC319B">
        <w:rPr>
          <w:rFonts w:ascii="Arial" w:hAnsi="Arial" w:cs="Arial"/>
          <w:b/>
          <w:lang w:eastAsia="fr-FR"/>
        </w:rPr>
        <w:t>PLATE-FORME COMMISSARIAT - RAMBOUILLET</w:t>
      </w:r>
    </w:p>
    <w:p w:rsidR="002D5940" w:rsidRPr="00FC319B" w:rsidRDefault="002D5940" w:rsidP="00FC319B">
      <w:pPr>
        <w:suppressAutoHyphens w:val="0"/>
        <w:spacing w:line="276" w:lineRule="auto"/>
        <w:ind w:left="426"/>
        <w:jc w:val="center"/>
        <w:rPr>
          <w:rFonts w:ascii="Arial" w:hAnsi="Arial" w:cs="Arial"/>
          <w:lang w:eastAsia="fr-FR"/>
        </w:rPr>
      </w:pPr>
      <w:r w:rsidRPr="00FC319B">
        <w:rPr>
          <w:rFonts w:ascii="Arial" w:hAnsi="Arial" w:cs="Arial"/>
          <w:lang w:eastAsia="fr-FR"/>
        </w:rPr>
        <w:t xml:space="preserve">Adresse postale : 11, rue de </w:t>
      </w:r>
      <w:proofErr w:type="spellStart"/>
      <w:r w:rsidRPr="00FC319B">
        <w:rPr>
          <w:rFonts w:ascii="Arial" w:hAnsi="Arial" w:cs="Arial"/>
          <w:lang w:eastAsia="fr-FR"/>
        </w:rPr>
        <w:t>Groussay</w:t>
      </w:r>
      <w:proofErr w:type="spellEnd"/>
      <w:r w:rsidRPr="00FC319B">
        <w:rPr>
          <w:rFonts w:ascii="Arial" w:hAnsi="Arial" w:cs="Arial"/>
          <w:lang w:eastAsia="fr-FR"/>
        </w:rPr>
        <w:t xml:space="preserve"> – </w:t>
      </w:r>
      <w:r w:rsidR="008B23DD" w:rsidRPr="00FC319B">
        <w:rPr>
          <w:rFonts w:ascii="Arial" w:hAnsi="Arial" w:cs="Arial"/>
          <w:lang w:eastAsia="fr-FR"/>
        </w:rPr>
        <w:t>CS 70106</w:t>
      </w:r>
      <w:r w:rsidRPr="00FC319B">
        <w:rPr>
          <w:rFonts w:ascii="Arial" w:hAnsi="Arial" w:cs="Arial"/>
          <w:lang w:eastAsia="fr-FR"/>
        </w:rPr>
        <w:t xml:space="preserve"> – 78</w:t>
      </w:r>
      <w:r w:rsidR="00A14C2C" w:rsidRPr="00FC319B">
        <w:rPr>
          <w:rFonts w:ascii="Arial" w:hAnsi="Arial" w:cs="Arial"/>
          <w:lang w:eastAsia="fr-FR"/>
        </w:rPr>
        <w:t xml:space="preserve">513 </w:t>
      </w:r>
      <w:r w:rsidRPr="00FC319B">
        <w:rPr>
          <w:rFonts w:ascii="Arial" w:hAnsi="Arial" w:cs="Arial"/>
          <w:lang w:eastAsia="fr-FR"/>
        </w:rPr>
        <w:t xml:space="preserve">RAMBOUILLET </w:t>
      </w:r>
      <w:r w:rsidR="00A14C2C" w:rsidRPr="00FC319B">
        <w:rPr>
          <w:rFonts w:ascii="Arial" w:hAnsi="Arial" w:cs="Arial"/>
          <w:lang w:eastAsia="fr-FR"/>
        </w:rPr>
        <w:t>CEDEX</w:t>
      </w:r>
    </w:p>
    <w:p w:rsidR="002D5940" w:rsidRPr="00FC319B" w:rsidRDefault="002D5940" w:rsidP="00FC319B">
      <w:pPr>
        <w:suppressAutoHyphens w:val="0"/>
        <w:spacing w:line="276" w:lineRule="auto"/>
        <w:ind w:left="426"/>
        <w:jc w:val="center"/>
        <w:rPr>
          <w:rFonts w:ascii="Arial" w:hAnsi="Arial" w:cs="Arial"/>
          <w:lang w:eastAsia="fr-FR"/>
        </w:rPr>
      </w:pPr>
      <w:r w:rsidRPr="00FC319B">
        <w:rPr>
          <w:rFonts w:ascii="Arial" w:hAnsi="Arial" w:cs="Arial"/>
          <w:lang w:eastAsia="fr-FR"/>
        </w:rPr>
        <w:t xml:space="preserve">Adresse géographique : 11, rue de </w:t>
      </w:r>
      <w:proofErr w:type="spellStart"/>
      <w:r w:rsidRPr="00FC319B">
        <w:rPr>
          <w:rFonts w:ascii="Arial" w:hAnsi="Arial" w:cs="Arial"/>
          <w:lang w:eastAsia="fr-FR"/>
        </w:rPr>
        <w:t>Groussay</w:t>
      </w:r>
      <w:proofErr w:type="spellEnd"/>
      <w:r w:rsidRPr="00FC319B">
        <w:rPr>
          <w:rFonts w:ascii="Arial" w:hAnsi="Arial" w:cs="Arial"/>
          <w:lang w:eastAsia="fr-FR"/>
        </w:rPr>
        <w:t xml:space="preserve"> – 78120 RAMBOUILLET</w:t>
      </w:r>
    </w:p>
    <w:p w:rsidR="002D5940" w:rsidRPr="00FC319B" w:rsidRDefault="002D5940" w:rsidP="00FC319B">
      <w:pPr>
        <w:suppressAutoHyphens w:val="0"/>
        <w:spacing w:line="276" w:lineRule="auto"/>
        <w:ind w:left="426"/>
        <w:jc w:val="center"/>
        <w:rPr>
          <w:rFonts w:ascii="Arial" w:hAnsi="Arial" w:cs="Arial"/>
          <w:lang w:eastAsia="fr-FR"/>
        </w:rPr>
      </w:pPr>
      <w:r w:rsidRPr="00FC319B">
        <w:rPr>
          <w:rFonts w:ascii="Arial" w:hAnsi="Arial" w:cs="Arial"/>
          <w:lang w:eastAsia="fr-FR"/>
        </w:rPr>
        <w:t xml:space="preserve">Courriel : </w:t>
      </w:r>
      <w:r w:rsidR="00E46CB1" w:rsidRPr="00FC319B">
        <w:rPr>
          <w:rFonts w:ascii="Arial" w:hAnsi="Arial" w:cs="Arial"/>
        </w:rPr>
        <w:t xml:space="preserve">: </w:t>
      </w:r>
      <w:hyperlink r:id="rId10" w:history="1">
        <w:r w:rsidR="00E46CB1" w:rsidRPr="00FC319B">
          <w:rPr>
            <w:rStyle w:val="Lienhypertexte"/>
            <w:rFonts w:ascii="Arial" w:hAnsi="Arial" w:cs="Arial"/>
          </w:rPr>
          <w:t>pfc-rbt.contact.fct@intradef.gouv.fr</w:t>
        </w:r>
      </w:hyperlink>
    </w:p>
    <w:p w:rsidR="002D5940" w:rsidRPr="00FC319B" w:rsidRDefault="002D5940" w:rsidP="00FC319B">
      <w:pPr>
        <w:suppressAutoHyphens w:val="0"/>
        <w:spacing w:line="276" w:lineRule="auto"/>
        <w:ind w:left="426"/>
        <w:jc w:val="center"/>
        <w:rPr>
          <w:rFonts w:ascii="Arial" w:hAnsi="Arial" w:cs="Arial"/>
          <w:lang w:eastAsia="fr-FR"/>
        </w:rPr>
      </w:pPr>
      <w:r w:rsidRPr="00FC319B">
        <w:rPr>
          <w:rFonts w:ascii="Arial" w:hAnsi="Arial" w:cs="Arial"/>
          <w:lang w:eastAsia="fr-FR"/>
        </w:rPr>
        <w:t xml:space="preserve">Profil d’acheteur : </w:t>
      </w:r>
      <w:hyperlink r:id="rId11" w:history="1">
        <w:r w:rsidRPr="00FC319B">
          <w:rPr>
            <w:rFonts w:ascii="Arial" w:hAnsi="Arial" w:cs="Arial"/>
            <w:snapToGrid w:val="0"/>
            <w:color w:val="0000FF"/>
            <w:u w:val="single"/>
            <w:lang w:eastAsia="fr-FR"/>
          </w:rPr>
          <w:t>https://www.marches-publics.gouv.fr</w:t>
        </w:r>
      </w:hyperlink>
    </w:p>
    <w:p w:rsidR="00472B25" w:rsidRPr="00FC319B" w:rsidRDefault="002D5940" w:rsidP="00FC319B">
      <w:pPr>
        <w:spacing w:line="276" w:lineRule="auto"/>
        <w:ind w:left="284"/>
        <w:jc w:val="center"/>
        <w:rPr>
          <w:rFonts w:ascii="Arial" w:hAnsi="Arial" w:cs="Arial"/>
          <w:b/>
          <w:bCs/>
        </w:rPr>
      </w:pPr>
      <w:r w:rsidRPr="00FC319B">
        <w:rPr>
          <w:rFonts w:ascii="Arial" w:hAnsi="Arial" w:cs="Arial"/>
          <w:lang w:eastAsia="fr-FR"/>
        </w:rPr>
        <w:t xml:space="preserve">Site : </w:t>
      </w:r>
      <w:hyperlink r:id="rId12" w:history="1">
        <w:r w:rsidRPr="00FC319B">
          <w:rPr>
            <w:rFonts w:ascii="Arial" w:hAnsi="Arial" w:cs="Arial"/>
            <w:snapToGrid w:val="0"/>
            <w:color w:val="0000FF"/>
            <w:u w:val="single"/>
            <w:lang w:eastAsia="fr-FR"/>
          </w:rPr>
          <w:t>www.achats.defense.gouv.fr</w:t>
        </w:r>
      </w:hyperlink>
    </w:p>
    <w:p w:rsidR="00A70756" w:rsidRPr="00174E37" w:rsidRDefault="00A70756" w:rsidP="00A70756">
      <w:pPr>
        <w:jc w:val="both"/>
        <w:rPr>
          <w:rFonts w:ascii="Arial" w:hAnsi="Arial" w:cs="Arial"/>
          <w:bCs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174E37" w:rsidTr="00547F6F">
        <w:tc>
          <w:tcPr>
            <w:tcW w:w="10331" w:type="dxa"/>
            <w:shd w:val="clear" w:color="auto" w:fill="BDD6EE"/>
          </w:tcPr>
          <w:p w:rsidR="00472B25" w:rsidRPr="00174E37" w:rsidRDefault="00472B25" w:rsidP="006E2F4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 - Objet </w:t>
            </w:r>
            <w:r w:rsidR="006E2F47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de la consultation</w:t>
            </w:r>
          </w:p>
        </w:tc>
      </w:tr>
    </w:tbl>
    <w:p w:rsidR="002D5940" w:rsidRPr="00174E37" w:rsidRDefault="002D5940">
      <w:pPr>
        <w:rPr>
          <w:rFonts w:ascii="Arial" w:hAnsi="Arial" w:cs="Arial"/>
          <w:b/>
          <w:bCs/>
        </w:rPr>
      </w:pPr>
    </w:p>
    <w:p w:rsidR="00E42BCC" w:rsidRPr="008B57D7" w:rsidRDefault="00E42BCC" w:rsidP="00E42B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uppressAutoHyphens w:val="0"/>
        <w:ind w:left="284" w:right="254"/>
        <w:jc w:val="center"/>
        <w:rPr>
          <w:rFonts w:ascii="Arial" w:hAnsi="Arial" w:cs="Arial"/>
          <w:b/>
          <w:sz w:val="24"/>
          <w:lang w:eastAsia="fr-FR"/>
        </w:rPr>
      </w:pPr>
    </w:p>
    <w:p w:rsidR="00E42BCC" w:rsidRPr="00724CBA" w:rsidRDefault="00E42BCC" w:rsidP="00E42B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uppressAutoHyphens w:val="0"/>
        <w:ind w:left="284" w:right="254"/>
        <w:jc w:val="center"/>
        <w:rPr>
          <w:rFonts w:ascii="Arial" w:hAnsi="Arial" w:cs="Arial"/>
          <w:b/>
          <w:sz w:val="24"/>
          <w:lang w:eastAsia="fr-FR"/>
        </w:rPr>
      </w:pPr>
      <w:r w:rsidRPr="00724CBA">
        <w:rPr>
          <w:rFonts w:ascii="Arial" w:hAnsi="Arial" w:cs="Arial"/>
          <w:b/>
          <w:sz w:val="24"/>
          <w:lang w:eastAsia="fr-FR"/>
        </w:rPr>
        <w:t>FABRICATION DE GILETS ET TRICOTS DE CORPS</w:t>
      </w:r>
    </w:p>
    <w:p w:rsidR="00E42BCC" w:rsidRPr="008B57D7" w:rsidRDefault="00E42BCC" w:rsidP="00E42B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uppressAutoHyphens w:val="0"/>
        <w:ind w:left="284" w:right="254"/>
        <w:jc w:val="center"/>
        <w:rPr>
          <w:rFonts w:ascii="Arial" w:hAnsi="Arial" w:cs="Arial"/>
          <w:b/>
          <w:sz w:val="24"/>
          <w:lang w:eastAsia="fr-FR"/>
        </w:rPr>
      </w:pPr>
    </w:p>
    <w:p w:rsidR="005C0FFD" w:rsidRPr="00174E37" w:rsidRDefault="005C0FFD">
      <w:pPr>
        <w:jc w:val="both"/>
        <w:rPr>
          <w:rFonts w:ascii="Arial" w:hAnsi="Arial" w:cs="Arial"/>
          <w:bCs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174E37" w:rsidTr="00547F6F">
        <w:tc>
          <w:tcPr>
            <w:tcW w:w="10331" w:type="dxa"/>
            <w:shd w:val="clear" w:color="auto" w:fill="BDD6EE"/>
          </w:tcPr>
          <w:p w:rsidR="00472B25" w:rsidRPr="00174E37" w:rsidRDefault="00472B25" w:rsidP="00F246FB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C - Identification du candidat indivi</w:t>
            </w:r>
            <w:r w:rsidR="00781159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duel</w:t>
            </w:r>
            <w:r w:rsidR="00F246FB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/</w:t>
            </w:r>
            <w:r w:rsidR="00FB44EA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membre du groupement</w:t>
            </w:r>
            <w:r w:rsidR="00F246FB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  <w:r w:rsidR="00781159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sous-traitant</w:t>
            </w:r>
          </w:p>
        </w:tc>
      </w:tr>
    </w:tbl>
    <w:p w:rsidR="00472B25" w:rsidRPr="00174E37" w:rsidRDefault="00472B25">
      <w:pPr>
        <w:pStyle w:val="Titre9"/>
        <w:numPr>
          <w:ilvl w:val="0"/>
          <w:numId w:val="0"/>
        </w:numPr>
        <w:rPr>
          <w:i w:val="0"/>
          <w:sz w:val="20"/>
        </w:rPr>
      </w:pPr>
    </w:p>
    <w:p w:rsidR="00472B25" w:rsidRDefault="00DB2DDC" w:rsidP="00E974AC">
      <w:pPr>
        <w:pStyle w:val="Titre9"/>
        <w:tabs>
          <w:tab w:val="num" w:pos="0"/>
        </w:tabs>
        <w:spacing w:line="276" w:lineRule="auto"/>
        <w:ind w:left="0"/>
        <w:jc w:val="both"/>
        <w:rPr>
          <w:i w:val="0"/>
          <w:sz w:val="20"/>
          <w:szCs w:val="20"/>
        </w:rPr>
      </w:pPr>
      <w:r w:rsidRPr="00FC319B">
        <w:rPr>
          <w:rFonts w:ascii="Wingdings" w:eastAsia="Wingdings" w:hAnsi="Wingdings"/>
          <w:b/>
          <w:i w:val="0"/>
          <w:iCs w:val="0"/>
          <w:color w:val="548DD4"/>
          <w:spacing w:val="-10"/>
          <w:sz w:val="20"/>
          <w:szCs w:val="20"/>
        </w:rPr>
        <w:t></w:t>
      </w:r>
      <w:r w:rsidR="00472B25" w:rsidRPr="00174E37">
        <w:rPr>
          <w:rFonts w:eastAsia="Arial"/>
          <w:i w:val="0"/>
          <w:spacing w:val="-10"/>
          <w:position w:val="-1"/>
          <w:sz w:val="20"/>
          <w:szCs w:val="20"/>
        </w:rPr>
        <w:t xml:space="preserve"> </w:t>
      </w:r>
      <w:r w:rsidR="00472B25" w:rsidRPr="00174E37">
        <w:rPr>
          <w:i w:val="0"/>
          <w:sz w:val="20"/>
          <w:szCs w:val="20"/>
        </w:rPr>
        <w:t>Nom commercial et dénomination sociale de l’unité ou de l’établissement qui exécutera la prestation, adresse</w:t>
      </w:r>
      <w:r w:rsidR="00553297" w:rsidRPr="00174E37">
        <w:rPr>
          <w:i w:val="0"/>
          <w:sz w:val="20"/>
          <w:szCs w:val="20"/>
        </w:rPr>
        <w:t>s</w:t>
      </w:r>
      <w:r w:rsidR="00472B25" w:rsidRPr="00174E37">
        <w:rPr>
          <w:i w:val="0"/>
          <w:sz w:val="20"/>
          <w:szCs w:val="20"/>
        </w:rPr>
        <w:t xml:space="preserve"> postale et du siège social (si elle est différente de l’adresse postale), adresse électronique, numéros de téléphone et de télécopie, numéro SIRET</w:t>
      </w:r>
      <w:r w:rsidR="006E6210" w:rsidRPr="00174E37">
        <w:rPr>
          <w:i w:val="0"/>
          <w:sz w:val="20"/>
          <w:szCs w:val="20"/>
        </w:rPr>
        <w:t xml:space="preserve">, à défaut, </w:t>
      </w:r>
      <w:r w:rsidR="001D25B2" w:rsidRPr="00174E37">
        <w:rPr>
          <w:i w:val="0"/>
          <w:sz w:val="20"/>
          <w:szCs w:val="20"/>
        </w:rPr>
        <w:t>un numéro d’identification européen ou international ou propre au pays d’origine du candidat</w:t>
      </w:r>
      <w:r w:rsidR="001D25B2" w:rsidRPr="00174E37">
        <w:rPr>
          <w:sz w:val="20"/>
          <w:szCs w:val="20"/>
        </w:rPr>
        <w:t xml:space="preserve"> </w:t>
      </w:r>
      <w:r w:rsidR="001D25B2" w:rsidRPr="00174E37">
        <w:rPr>
          <w:i w:val="0"/>
          <w:sz w:val="20"/>
          <w:szCs w:val="20"/>
        </w:rPr>
        <w:t xml:space="preserve">issu d’un répertoire figurant dans la liste des </w:t>
      </w:r>
      <w:hyperlink r:id="rId13" w:history="1">
        <w:r w:rsidR="001D25B2" w:rsidRPr="00174E37">
          <w:rPr>
            <w:rStyle w:val="Lienhypertexte"/>
            <w:rFonts w:cs="Arial"/>
            <w:i w:val="0"/>
            <w:sz w:val="20"/>
            <w:szCs w:val="20"/>
          </w:rPr>
          <w:t>ICD</w:t>
        </w:r>
      </w:hyperlink>
      <w:r w:rsidR="00261FC1" w:rsidRPr="00174E37">
        <w:rPr>
          <w:i w:val="0"/>
          <w:sz w:val="20"/>
          <w:szCs w:val="20"/>
        </w:rPr>
        <w:t xml:space="preserve"> </w:t>
      </w:r>
      <w:r w:rsidR="00472B25" w:rsidRPr="00174E37">
        <w:rPr>
          <w:i w:val="0"/>
          <w:sz w:val="20"/>
          <w:szCs w:val="20"/>
        </w:rPr>
        <w:t>:</w:t>
      </w:r>
    </w:p>
    <w:p w:rsidR="004A0FA9" w:rsidRPr="004A0FA9" w:rsidRDefault="004A0FA9" w:rsidP="004A0FA9"/>
    <w:tbl>
      <w:tblPr>
        <w:tblW w:w="10031" w:type="dxa"/>
        <w:tblBorders>
          <w:top w:val="dashed" w:sz="4" w:space="0" w:color="auto"/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143"/>
        <w:gridCol w:w="247"/>
        <w:gridCol w:w="1645"/>
        <w:gridCol w:w="1452"/>
        <w:gridCol w:w="1645"/>
        <w:gridCol w:w="3899"/>
      </w:tblGrid>
      <w:tr w:rsidR="002D5940" w:rsidRPr="00174E37" w:rsidTr="004A0FA9">
        <w:tc>
          <w:tcPr>
            <w:tcW w:w="9528" w:type="dxa"/>
            <w:gridSpan w:val="6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174E37" w:rsidTr="004A0FA9">
        <w:tc>
          <w:tcPr>
            <w:tcW w:w="9528" w:type="dxa"/>
            <w:gridSpan w:val="6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174E37" w:rsidTr="004A0FA9">
        <w:tc>
          <w:tcPr>
            <w:tcW w:w="1143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bottom"/>
          </w:tcPr>
          <w:p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</w:rPr>
              <w:t>Courriel :</w:t>
            </w:r>
          </w:p>
        </w:tc>
        <w:tc>
          <w:tcPr>
            <w:tcW w:w="8385" w:type="dxa"/>
            <w:gridSpan w:val="5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174E37" w:rsidTr="004A0FA9">
        <w:trPr>
          <w:gridAfter w:val="1"/>
          <w:wAfter w:w="3899" w:type="dxa"/>
        </w:trPr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</w:rPr>
              <w:t>Téléphone :</w:t>
            </w:r>
          </w:p>
        </w:tc>
        <w:tc>
          <w:tcPr>
            <w:tcW w:w="164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52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bottom"/>
          </w:tcPr>
          <w:p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jc w:val="right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</w:rPr>
              <w:t>Télécopie :</w:t>
            </w:r>
          </w:p>
        </w:tc>
        <w:tc>
          <w:tcPr>
            <w:tcW w:w="164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</w:tbl>
    <w:tbl>
      <w:tblPr>
        <w:tblpPr w:leftFromText="141" w:rightFromText="141" w:vertAnchor="text" w:horzAnchor="margin" w:tblpY="202"/>
        <w:tblW w:w="9356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350"/>
        <w:gridCol w:w="350"/>
        <w:gridCol w:w="350"/>
        <w:gridCol w:w="236"/>
        <w:gridCol w:w="350"/>
        <w:gridCol w:w="350"/>
        <w:gridCol w:w="350"/>
        <w:gridCol w:w="236"/>
        <w:gridCol w:w="350"/>
        <w:gridCol w:w="350"/>
        <w:gridCol w:w="350"/>
        <w:gridCol w:w="284"/>
        <w:gridCol w:w="350"/>
        <w:gridCol w:w="350"/>
        <w:gridCol w:w="350"/>
        <w:gridCol w:w="350"/>
        <w:gridCol w:w="350"/>
        <w:gridCol w:w="1290"/>
        <w:gridCol w:w="1134"/>
      </w:tblGrid>
      <w:tr w:rsidR="004A0FA9" w:rsidRPr="00174E37" w:rsidTr="004A0FA9"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spacing w:line="276" w:lineRule="auto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</w:rPr>
              <w:t>N° SIRET :</w:t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0FA9" w:rsidRPr="00174E37" w:rsidRDefault="004A0FA9" w:rsidP="004A0FA9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</w:rPr>
              <w:t>Code APE 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2D5940" w:rsidRPr="00174E37" w:rsidRDefault="002D5940" w:rsidP="00E974AC">
      <w:pPr>
        <w:spacing w:line="276" w:lineRule="auto"/>
        <w:rPr>
          <w:rFonts w:ascii="Arial" w:hAnsi="Arial" w:cs="Arial"/>
        </w:rPr>
      </w:pPr>
    </w:p>
    <w:p w:rsidR="00781159" w:rsidRPr="00174E37" w:rsidRDefault="00781159" w:rsidP="00E974AC">
      <w:pPr>
        <w:spacing w:line="276" w:lineRule="auto"/>
        <w:jc w:val="both"/>
        <w:rPr>
          <w:rFonts w:ascii="Arial" w:eastAsia="Wingdings" w:hAnsi="Arial" w:cs="Arial"/>
          <w:spacing w:val="-10"/>
        </w:rPr>
      </w:pPr>
    </w:p>
    <w:p w:rsidR="004A0FA9" w:rsidRDefault="004A0FA9" w:rsidP="00E974AC">
      <w:pPr>
        <w:pStyle w:val="Titre1"/>
        <w:numPr>
          <w:ilvl w:val="0"/>
          <w:numId w:val="8"/>
        </w:numPr>
        <w:spacing w:line="276" w:lineRule="auto"/>
        <w:rPr>
          <w:rFonts w:ascii="Arial" w:hAnsi="Arial" w:cs="Arial"/>
          <w:b w:val="0"/>
          <w:bCs w:val="0"/>
        </w:rPr>
      </w:pPr>
    </w:p>
    <w:p w:rsidR="00E42BCC" w:rsidRDefault="00E42BCC">
      <w:pPr>
        <w:suppressAutoHyphens w:val="0"/>
        <w:rPr>
          <w:rFonts w:ascii="Arial" w:hAnsi="Arial" w:cs="Arial"/>
        </w:rPr>
      </w:pPr>
      <w:r>
        <w:rPr>
          <w:rFonts w:ascii="Arial" w:hAnsi="Arial" w:cs="Arial"/>
          <w:b/>
          <w:bCs/>
        </w:rPr>
        <w:br w:type="page"/>
      </w:r>
    </w:p>
    <w:p w:rsidR="00F27BB1" w:rsidRPr="00174E37" w:rsidRDefault="00F27BB1" w:rsidP="00E974AC">
      <w:pPr>
        <w:pStyle w:val="Titre1"/>
        <w:numPr>
          <w:ilvl w:val="0"/>
          <w:numId w:val="8"/>
        </w:numPr>
        <w:spacing w:line="276" w:lineRule="auto"/>
        <w:rPr>
          <w:rFonts w:ascii="Arial" w:hAnsi="Arial" w:cs="Arial"/>
          <w:b w:val="0"/>
          <w:bCs w:val="0"/>
        </w:rPr>
      </w:pPr>
      <w:r w:rsidRPr="00174E37">
        <w:rPr>
          <w:rFonts w:ascii="Arial" w:hAnsi="Arial" w:cs="Arial"/>
          <w:b w:val="0"/>
          <w:bCs w:val="0"/>
        </w:rPr>
        <w:lastRenderedPageBreak/>
        <w:t>La candidature est présentée :</w:t>
      </w:r>
    </w:p>
    <w:p w:rsidR="00F27BB1" w:rsidRPr="00174E37" w:rsidRDefault="00F27BB1" w:rsidP="00E974AC">
      <w:pPr>
        <w:pStyle w:val="Titre1"/>
        <w:numPr>
          <w:ilvl w:val="0"/>
          <w:numId w:val="8"/>
        </w:numPr>
        <w:spacing w:line="276" w:lineRule="auto"/>
        <w:ind w:hanging="432"/>
        <w:rPr>
          <w:rFonts w:ascii="Arial" w:hAnsi="Arial" w:cs="Arial"/>
          <w:b w:val="0"/>
          <w:bCs w:val="0"/>
        </w:rPr>
      </w:pPr>
    </w:p>
    <w:p w:rsidR="00E42BCC" w:rsidRPr="00E42BCC" w:rsidRDefault="00E42BCC" w:rsidP="00E42BCC">
      <w:pPr>
        <w:pStyle w:val="Titre1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E42BC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42BCC">
        <w:rPr>
          <w:rFonts w:ascii="Arial" w:hAnsi="Arial" w:cs="Arial"/>
        </w:rPr>
        <w:instrText xml:space="preserve"> FORMCHECKBOX </w:instrText>
      </w:r>
      <w:r w:rsidRPr="00E42BCC">
        <w:rPr>
          <w:rFonts w:ascii="Arial" w:hAnsi="Arial" w:cs="Arial"/>
        </w:rPr>
        <w:fldChar w:fldCharType="separate"/>
      </w:r>
      <w:r w:rsidRPr="00E42BCC">
        <w:rPr>
          <w:rFonts w:ascii="Arial" w:hAnsi="Arial" w:cs="Arial"/>
        </w:rPr>
        <w:fldChar w:fldCharType="end"/>
      </w:r>
      <w:r w:rsidRPr="00E42BCC">
        <w:rPr>
          <w:rFonts w:ascii="Arial" w:hAnsi="Arial" w:cs="Arial"/>
        </w:rPr>
        <w:tab/>
        <w:t>Pour le ou les lots de la procédure de passation du marché public indiqués ci-dessous :</w:t>
      </w:r>
    </w:p>
    <w:p w:rsidR="00E42BCC" w:rsidRPr="00E42BCC" w:rsidRDefault="00E42BCC" w:rsidP="00E42BCC">
      <w:pPr>
        <w:pStyle w:val="Titre1"/>
        <w:numPr>
          <w:ilvl w:val="0"/>
          <w:numId w:val="8"/>
        </w:numPr>
        <w:tabs>
          <w:tab w:val="clear" w:pos="0"/>
          <w:tab w:val="num" w:pos="1134"/>
        </w:tabs>
        <w:spacing w:after="120" w:line="276" w:lineRule="auto"/>
        <w:jc w:val="both"/>
        <w:rPr>
          <w:rFonts w:ascii="Arial" w:hAnsi="Arial" w:cs="Arial"/>
          <w:sz w:val="16"/>
          <w:szCs w:val="16"/>
        </w:rPr>
      </w:pPr>
      <w:r w:rsidRPr="00E42BCC">
        <w:rPr>
          <w:rFonts w:ascii="Arial" w:hAnsi="Arial" w:cs="Arial"/>
          <w:i/>
          <w:iCs/>
          <w:sz w:val="16"/>
          <w:szCs w:val="16"/>
        </w:rPr>
        <w:t>(Réponse à un ou plusieurs lots de la consultation)</w:t>
      </w:r>
      <w:r w:rsidRPr="00E42BCC">
        <w:rPr>
          <w:rFonts w:ascii="Arial" w:hAnsi="Arial" w:cs="Arial"/>
          <w:sz w:val="16"/>
          <w:szCs w:val="16"/>
        </w:rPr>
        <w:t> </w:t>
      </w:r>
    </w:p>
    <w:p w:rsidR="00E42BCC" w:rsidRPr="00724CBA" w:rsidRDefault="00E42BCC" w:rsidP="00E42BCC">
      <w:pPr>
        <w:suppressAutoHyphens w:val="0"/>
        <w:spacing w:after="240" w:line="276" w:lineRule="auto"/>
        <w:ind w:left="1134"/>
        <w:contextualSpacing/>
        <w:jc w:val="both"/>
        <w:rPr>
          <w:rFonts w:ascii="Arial" w:hAnsi="Arial" w:cs="Arial"/>
          <w:lang w:eastAsia="fr-FR"/>
        </w:rPr>
      </w:pPr>
      <w:r w:rsidRPr="00724CBA">
        <w:rPr>
          <w:rFonts w:ascii="Arial" w:hAnsi="Arial" w:cs="Arial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24CBA">
        <w:rPr>
          <w:rFonts w:ascii="Arial" w:hAnsi="Arial" w:cs="Arial"/>
          <w:lang w:eastAsia="fr-FR"/>
        </w:rPr>
        <w:instrText xml:space="preserve"> FORMCHECKBOX </w:instrText>
      </w:r>
      <w:r w:rsidRPr="00724CBA">
        <w:rPr>
          <w:rFonts w:ascii="Arial" w:hAnsi="Arial" w:cs="Arial"/>
          <w:lang w:eastAsia="fr-FR"/>
        </w:rPr>
      </w:r>
      <w:r w:rsidRPr="00724CBA">
        <w:rPr>
          <w:rFonts w:ascii="Arial" w:hAnsi="Arial" w:cs="Arial"/>
          <w:lang w:eastAsia="fr-FR"/>
        </w:rPr>
        <w:fldChar w:fldCharType="separate"/>
      </w:r>
      <w:r w:rsidRPr="00724CBA">
        <w:rPr>
          <w:rFonts w:ascii="Arial" w:hAnsi="Arial" w:cs="Arial"/>
          <w:lang w:eastAsia="fr-FR"/>
        </w:rPr>
        <w:fldChar w:fldCharType="end"/>
      </w:r>
      <w:r w:rsidRPr="00724CBA">
        <w:rPr>
          <w:rFonts w:ascii="Arial" w:hAnsi="Arial" w:cs="Arial"/>
          <w:lang w:eastAsia="fr-FR"/>
        </w:rPr>
        <w:t xml:space="preserve"> Lot 1 : Gilets ou tricots de corps techniques</w:t>
      </w:r>
    </w:p>
    <w:p w:rsidR="00E42BCC" w:rsidRPr="00724CBA" w:rsidRDefault="00E42BCC" w:rsidP="00E42BCC">
      <w:pPr>
        <w:suppressAutoHyphens w:val="0"/>
        <w:spacing w:after="240" w:line="276" w:lineRule="auto"/>
        <w:ind w:left="1134"/>
        <w:contextualSpacing/>
        <w:jc w:val="both"/>
        <w:rPr>
          <w:rFonts w:ascii="Arial" w:hAnsi="Arial" w:cs="Arial"/>
          <w:lang w:eastAsia="fr-FR"/>
        </w:rPr>
      </w:pPr>
    </w:p>
    <w:p w:rsidR="00E42BCC" w:rsidRPr="00724CBA" w:rsidRDefault="00E42BCC" w:rsidP="00E42BCC">
      <w:pPr>
        <w:suppressAutoHyphens w:val="0"/>
        <w:spacing w:after="240" w:line="276" w:lineRule="auto"/>
        <w:ind w:left="1134"/>
        <w:contextualSpacing/>
        <w:jc w:val="both"/>
        <w:rPr>
          <w:rFonts w:ascii="Arial" w:hAnsi="Arial" w:cs="Arial"/>
          <w:lang w:eastAsia="fr-FR"/>
        </w:rPr>
      </w:pPr>
      <w:r w:rsidRPr="00724CBA">
        <w:rPr>
          <w:rFonts w:ascii="Arial" w:hAnsi="Arial" w:cs="Arial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24CBA">
        <w:rPr>
          <w:rFonts w:ascii="Arial" w:hAnsi="Arial" w:cs="Arial"/>
          <w:lang w:eastAsia="fr-FR"/>
        </w:rPr>
        <w:instrText xml:space="preserve"> FORMCHECKBOX </w:instrText>
      </w:r>
      <w:r w:rsidRPr="00724CBA">
        <w:rPr>
          <w:rFonts w:ascii="Arial" w:hAnsi="Arial" w:cs="Arial"/>
          <w:lang w:eastAsia="fr-FR"/>
        </w:rPr>
      </w:r>
      <w:r w:rsidRPr="00724CBA">
        <w:rPr>
          <w:rFonts w:ascii="Arial" w:hAnsi="Arial" w:cs="Arial"/>
          <w:lang w:eastAsia="fr-FR"/>
        </w:rPr>
        <w:fldChar w:fldCharType="separate"/>
      </w:r>
      <w:r w:rsidRPr="00724CBA">
        <w:rPr>
          <w:rFonts w:ascii="Arial" w:hAnsi="Arial" w:cs="Arial"/>
          <w:lang w:eastAsia="fr-FR"/>
        </w:rPr>
        <w:fldChar w:fldCharType="end"/>
      </w:r>
      <w:r w:rsidRPr="00724CBA">
        <w:rPr>
          <w:rFonts w:ascii="Arial" w:hAnsi="Arial" w:cs="Arial"/>
          <w:lang w:eastAsia="fr-FR"/>
        </w:rPr>
        <w:t xml:space="preserve"> Lot 2 : Gilets ou tricots de corps fibres naturelles</w:t>
      </w:r>
    </w:p>
    <w:p w:rsidR="00E42BCC" w:rsidRPr="00724CBA" w:rsidRDefault="00E42BCC" w:rsidP="00E42BCC">
      <w:pPr>
        <w:suppressAutoHyphens w:val="0"/>
        <w:spacing w:after="240" w:line="276" w:lineRule="auto"/>
        <w:ind w:left="1134"/>
        <w:contextualSpacing/>
        <w:jc w:val="both"/>
        <w:rPr>
          <w:rFonts w:ascii="Arial" w:hAnsi="Arial" w:cs="Arial"/>
          <w:lang w:eastAsia="fr-FR"/>
        </w:rPr>
      </w:pPr>
    </w:p>
    <w:p w:rsidR="00E42BCC" w:rsidRPr="00724CBA" w:rsidRDefault="00E42BCC" w:rsidP="00E42BCC">
      <w:pPr>
        <w:suppressAutoHyphens w:val="0"/>
        <w:spacing w:after="240" w:line="276" w:lineRule="auto"/>
        <w:ind w:left="1134"/>
        <w:contextualSpacing/>
        <w:jc w:val="both"/>
        <w:rPr>
          <w:rFonts w:ascii="Arial" w:hAnsi="Arial" w:cs="Arial"/>
          <w:lang w:eastAsia="fr-FR"/>
        </w:rPr>
      </w:pPr>
      <w:r w:rsidRPr="00724CBA">
        <w:rPr>
          <w:rFonts w:ascii="Arial" w:hAnsi="Arial" w:cs="Arial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24CBA">
        <w:rPr>
          <w:rFonts w:ascii="Arial" w:hAnsi="Arial" w:cs="Arial"/>
          <w:lang w:eastAsia="fr-FR"/>
        </w:rPr>
        <w:instrText xml:space="preserve"> FORMCHECKBOX </w:instrText>
      </w:r>
      <w:r w:rsidRPr="00724CBA">
        <w:rPr>
          <w:rFonts w:ascii="Arial" w:hAnsi="Arial" w:cs="Arial"/>
          <w:lang w:eastAsia="fr-FR"/>
        </w:rPr>
      </w:r>
      <w:r w:rsidRPr="00724CBA">
        <w:rPr>
          <w:rFonts w:ascii="Arial" w:hAnsi="Arial" w:cs="Arial"/>
          <w:lang w:eastAsia="fr-FR"/>
        </w:rPr>
        <w:fldChar w:fldCharType="separate"/>
      </w:r>
      <w:r w:rsidRPr="00724CBA">
        <w:rPr>
          <w:rFonts w:ascii="Arial" w:hAnsi="Arial" w:cs="Arial"/>
          <w:lang w:eastAsia="fr-FR"/>
        </w:rPr>
        <w:fldChar w:fldCharType="end"/>
      </w:r>
      <w:r w:rsidRPr="00724CBA">
        <w:rPr>
          <w:rFonts w:ascii="Arial" w:hAnsi="Arial" w:cs="Arial"/>
          <w:lang w:eastAsia="fr-FR"/>
        </w:rPr>
        <w:t xml:space="preserve"> Lot 3 : Gilets ou tricots de corps des Equipes de Présentation de l'Armée de l'Air et de l'Espace (EPAAE)</w:t>
      </w:r>
    </w:p>
    <w:p w:rsidR="00E42BCC" w:rsidRPr="008B57D7" w:rsidRDefault="00E42BCC" w:rsidP="00E42BCC">
      <w:pPr>
        <w:suppressAutoHyphens w:val="0"/>
        <w:spacing w:after="240" w:line="276" w:lineRule="auto"/>
        <w:ind w:left="1134"/>
        <w:contextualSpacing/>
        <w:jc w:val="both"/>
        <w:rPr>
          <w:rFonts w:ascii="Arial" w:hAnsi="Arial" w:cs="Arial"/>
          <w:lang w:eastAsia="fr-FR"/>
        </w:rPr>
      </w:pPr>
    </w:p>
    <w:p w:rsidR="00E42BCC" w:rsidRPr="00E42BCC" w:rsidRDefault="00E42BCC" w:rsidP="00E42BCC">
      <w:pPr>
        <w:pStyle w:val="Titre1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E42BC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42BCC">
        <w:rPr>
          <w:rFonts w:ascii="Arial" w:hAnsi="Arial" w:cs="Arial"/>
        </w:rPr>
        <w:instrText xml:space="preserve"> FORMCHECKBOX </w:instrText>
      </w:r>
      <w:r w:rsidRPr="00E42BCC">
        <w:rPr>
          <w:rFonts w:ascii="Arial" w:hAnsi="Arial" w:cs="Arial"/>
        </w:rPr>
        <w:fldChar w:fldCharType="separate"/>
      </w:r>
      <w:r w:rsidRPr="00E42BCC">
        <w:rPr>
          <w:rFonts w:ascii="Arial" w:hAnsi="Arial" w:cs="Arial"/>
        </w:rPr>
        <w:fldChar w:fldCharType="end"/>
      </w:r>
      <w:r w:rsidRPr="00E42BCC">
        <w:rPr>
          <w:rFonts w:ascii="Arial" w:hAnsi="Arial" w:cs="Arial"/>
        </w:rPr>
        <w:t xml:space="preserve">       Pour tous les lots de la procédure de passation du marché public</w:t>
      </w:r>
    </w:p>
    <w:p w:rsidR="00F27BB1" w:rsidRPr="00174E37" w:rsidRDefault="00F27BB1" w:rsidP="00E974AC">
      <w:pPr>
        <w:spacing w:line="276" w:lineRule="auto"/>
        <w:jc w:val="both"/>
        <w:rPr>
          <w:rFonts w:ascii="Arial" w:eastAsia="Wingdings" w:hAnsi="Arial" w:cs="Arial"/>
          <w:spacing w:val="-10"/>
        </w:rPr>
      </w:pPr>
    </w:p>
    <w:p w:rsidR="00F27BB1" w:rsidRPr="00174E37" w:rsidRDefault="00F27BB1" w:rsidP="00E974AC">
      <w:pPr>
        <w:spacing w:line="276" w:lineRule="auto"/>
        <w:jc w:val="both"/>
        <w:rPr>
          <w:rFonts w:ascii="Arial" w:eastAsia="Wingdings" w:hAnsi="Arial" w:cs="Arial"/>
          <w:spacing w:val="-10"/>
        </w:rPr>
      </w:pPr>
    </w:p>
    <w:p w:rsidR="00472B25" w:rsidRPr="00174E37" w:rsidRDefault="00DB2DDC" w:rsidP="00E974AC">
      <w:pPr>
        <w:spacing w:line="276" w:lineRule="auto"/>
        <w:jc w:val="both"/>
        <w:rPr>
          <w:rFonts w:ascii="Arial" w:hAnsi="Arial" w:cs="Arial"/>
        </w:rPr>
      </w:pPr>
      <w:r w:rsidRPr="00FC319B">
        <w:rPr>
          <w:rFonts w:ascii="Wingdings" w:eastAsia="Wingdings" w:hAnsi="Wingdings" w:cs="Arial"/>
          <w:b/>
          <w:color w:val="548DD4"/>
          <w:spacing w:val="-10"/>
        </w:rPr>
        <w:t></w:t>
      </w:r>
      <w:r w:rsidRPr="00FC319B">
        <w:rPr>
          <w:rFonts w:ascii="Wingdings" w:eastAsia="Wingdings" w:hAnsi="Wingdings" w:cs="Arial"/>
          <w:b/>
          <w:color w:val="548DD4"/>
          <w:spacing w:val="-10"/>
        </w:rPr>
        <w:t></w:t>
      </w:r>
      <w:r w:rsidR="00F246FB" w:rsidRPr="00174E37">
        <w:rPr>
          <w:rFonts w:ascii="Arial" w:hAnsi="Arial" w:cs="Arial"/>
        </w:rPr>
        <w:t>Au titre de la présente consultation, je suis :</w:t>
      </w:r>
    </w:p>
    <w:p w:rsidR="00472B25" w:rsidRPr="00174E37" w:rsidRDefault="00472B25" w:rsidP="00E974AC">
      <w:pPr>
        <w:spacing w:line="276" w:lineRule="auto"/>
        <w:jc w:val="both"/>
        <w:rPr>
          <w:rFonts w:ascii="Arial" w:hAnsi="Arial" w:cs="Arial"/>
        </w:rPr>
      </w:pPr>
    </w:p>
    <w:p w:rsidR="00781159" w:rsidRPr="00174E37" w:rsidRDefault="00427375" w:rsidP="00E974AC">
      <w:pPr>
        <w:spacing w:line="276" w:lineRule="auto"/>
        <w:ind w:left="567"/>
        <w:jc w:val="both"/>
        <w:rPr>
          <w:rFonts w:ascii="Arial" w:hAnsi="Arial" w:cs="Arial"/>
        </w:rPr>
      </w:pPr>
      <w:r w:rsidRPr="00174E3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74E37">
        <w:rPr>
          <w:rFonts w:ascii="Arial" w:hAnsi="Arial" w:cs="Arial"/>
        </w:rPr>
        <w:instrText xml:space="preserve"> FORMCHECKBOX </w:instrText>
      </w:r>
      <w:r w:rsidR="001C25AC">
        <w:rPr>
          <w:rFonts w:ascii="Arial" w:hAnsi="Arial" w:cs="Arial"/>
        </w:rPr>
      </w:r>
      <w:r w:rsidR="001C25AC">
        <w:rPr>
          <w:rFonts w:ascii="Arial" w:hAnsi="Arial" w:cs="Arial"/>
        </w:rPr>
        <w:fldChar w:fldCharType="separate"/>
      </w:r>
      <w:r w:rsidRPr="00174E37">
        <w:rPr>
          <w:rFonts w:ascii="Arial" w:hAnsi="Arial" w:cs="Arial"/>
        </w:rPr>
        <w:fldChar w:fldCharType="end"/>
      </w:r>
      <w:r w:rsidRPr="00174E37">
        <w:rPr>
          <w:rFonts w:ascii="Arial" w:hAnsi="Arial" w:cs="Arial"/>
          <w:bCs/>
        </w:rPr>
        <w:t xml:space="preserve"> </w:t>
      </w:r>
      <w:r w:rsidR="00781159" w:rsidRPr="00174E37">
        <w:rPr>
          <w:rFonts w:ascii="Arial" w:hAnsi="Arial" w:cs="Arial"/>
        </w:rPr>
        <w:t>Candidat</w:t>
      </w:r>
      <w:r w:rsidR="008B23DD" w:rsidRPr="00174E37">
        <w:rPr>
          <w:rFonts w:ascii="Arial" w:hAnsi="Arial" w:cs="Arial"/>
        </w:rPr>
        <w:tab/>
      </w:r>
      <w:r w:rsidR="008B23DD" w:rsidRPr="00174E37">
        <w:rPr>
          <w:rFonts w:ascii="Arial" w:hAnsi="Arial" w:cs="Arial"/>
        </w:rPr>
        <w:tab/>
      </w:r>
      <w:r w:rsidR="00781159" w:rsidRPr="00174E3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81159" w:rsidRPr="00174E37">
        <w:rPr>
          <w:rFonts w:ascii="Arial" w:hAnsi="Arial" w:cs="Arial"/>
        </w:rPr>
        <w:instrText xml:space="preserve"> FORMCHECKBOX </w:instrText>
      </w:r>
      <w:r w:rsidR="001C25AC">
        <w:rPr>
          <w:rFonts w:ascii="Arial" w:hAnsi="Arial" w:cs="Arial"/>
        </w:rPr>
      </w:r>
      <w:r w:rsidR="001C25AC">
        <w:rPr>
          <w:rFonts w:ascii="Arial" w:hAnsi="Arial" w:cs="Arial"/>
        </w:rPr>
        <w:fldChar w:fldCharType="separate"/>
      </w:r>
      <w:r w:rsidR="00781159" w:rsidRPr="00174E37">
        <w:rPr>
          <w:rFonts w:ascii="Arial" w:hAnsi="Arial" w:cs="Arial"/>
        </w:rPr>
        <w:fldChar w:fldCharType="end"/>
      </w:r>
      <w:r w:rsidR="00781159" w:rsidRPr="00174E37">
        <w:rPr>
          <w:rFonts w:ascii="Arial" w:hAnsi="Arial" w:cs="Arial"/>
          <w:bCs/>
        </w:rPr>
        <w:t xml:space="preserve"> </w:t>
      </w:r>
      <w:r w:rsidR="00781159" w:rsidRPr="00174E37">
        <w:rPr>
          <w:rFonts w:ascii="Arial" w:hAnsi="Arial" w:cs="Arial"/>
        </w:rPr>
        <w:t>Mandataire</w:t>
      </w:r>
    </w:p>
    <w:p w:rsidR="00781159" w:rsidRPr="00174E37" w:rsidRDefault="00781159" w:rsidP="00E974AC">
      <w:pPr>
        <w:spacing w:line="276" w:lineRule="auto"/>
        <w:ind w:left="567"/>
        <w:jc w:val="both"/>
        <w:rPr>
          <w:rFonts w:ascii="Arial" w:hAnsi="Arial" w:cs="Arial"/>
        </w:rPr>
      </w:pPr>
    </w:p>
    <w:p w:rsidR="00781159" w:rsidRDefault="00427375" w:rsidP="00E974AC">
      <w:pPr>
        <w:spacing w:line="276" w:lineRule="auto"/>
        <w:ind w:left="567"/>
        <w:jc w:val="both"/>
        <w:rPr>
          <w:rFonts w:ascii="Arial" w:hAnsi="Arial" w:cs="Arial"/>
        </w:rPr>
      </w:pPr>
      <w:r w:rsidRPr="00174E3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74E37">
        <w:rPr>
          <w:rFonts w:ascii="Arial" w:hAnsi="Arial" w:cs="Arial"/>
        </w:rPr>
        <w:instrText xml:space="preserve"> FORMCHECKBOX </w:instrText>
      </w:r>
      <w:r w:rsidR="001C25AC">
        <w:rPr>
          <w:rFonts w:ascii="Arial" w:hAnsi="Arial" w:cs="Arial"/>
        </w:rPr>
      </w:r>
      <w:r w:rsidR="001C25AC">
        <w:rPr>
          <w:rFonts w:ascii="Arial" w:hAnsi="Arial" w:cs="Arial"/>
        </w:rPr>
        <w:fldChar w:fldCharType="separate"/>
      </w:r>
      <w:r w:rsidRPr="00174E37">
        <w:rPr>
          <w:rFonts w:ascii="Arial" w:hAnsi="Arial" w:cs="Arial"/>
        </w:rPr>
        <w:fldChar w:fldCharType="end"/>
      </w:r>
      <w:r w:rsidRPr="00174E37">
        <w:rPr>
          <w:rFonts w:ascii="Arial" w:hAnsi="Arial" w:cs="Arial"/>
          <w:bCs/>
        </w:rPr>
        <w:t xml:space="preserve"> </w:t>
      </w:r>
      <w:r w:rsidR="00781159" w:rsidRPr="00174E37">
        <w:rPr>
          <w:rFonts w:ascii="Arial" w:hAnsi="Arial" w:cs="Arial"/>
        </w:rPr>
        <w:t>Cotraitant</w:t>
      </w:r>
      <w:r w:rsidR="006A3C12">
        <w:rPr>
          <w:rFonts w:ascii="Arial" w:hAnsi="Arial" w:cs="Arial"/>
        </w:rPr>
        <w:tab/>
      </w:r>
      <w:r w:rsidR="00781159" w:rsidRPr="00174E3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81159" w:rsidRPr="00174E37">
        <w:rPr>
          <w:rFonts w:ascii="Arial" w:hAnsi="Arial" w:cs="Arial"/>
        </w:rPr>
        <w:instrText xml:space="preserve"> FORMCHECKBOX </w:instrText>
      </w:r>
      <w:r w:rsidR="001C25AC">
        <w:rPr>
          <w:rFonts w:ascii="Arial" w:hAnsi="Arial" w:cs="Arial"/>
        </w:rPr>
      </w:r>
      <w:r w:rsidR="001C25AC">
        <w:rPr>
          <w:rFonts w:ascii="Arial" w:hAnsi="Arial" w:cs="Arial"/>
        </w:rPr>
        <w:fldChar w:fldCharType="separate"/>
      </w:r>
      <w:r w:rsidR="00781159" w:rsidRPr="00174E37">
        <w:rPr>
          <w:rFonts w:ascii="Arial" w:hAnsi="Arial" w:cs="Arial"/>
        </w:rPr>
        <w:fldChar w:fldCharType="end"/>
      </w:r>
      <w:r w:rsidR="00781159" w:rsidRPr="00174E37">
        <w:rPr>
          <w:rFonts w:ascii="Arial" w:hAnsi="Arial" w:cs="Arial"/>
          <w:bCs/>
        </w:rPr>
        <w:t xml:space="preserve"> </w:t>
      </w:r>
      <w:r w:rsidR="00781159" w:rsidRPr="00174E37">
        <w:rPr>
          <w:rFonts w:ascii="Arial" w:hAnsi="Arial" w:cs="Arial"/>
        </w:rPr>
        <w:t xml:space="preserve">Sous-traitant </w:t>
      </w:r>
    </w:p>
    <w:p w:rsidR="006A3C12" w:rsidRDefault="006A3C12" w:rsidP="00E974AC">
      <w:pPr>
        <w:spacing w:line="276" w:lineRule="auto"/>
        <w:ind w:left="567"/>
        <w:jc w:val="both"/>
        <w:rPr>
          <w:rFonts w:ascii="Arial" w:hAnsi="Arial" w:cs="Arial"/>
        </w:rPr>
      </w:pPr>
    </w:p>
    <w:p w:rsidR="006A3C12" w:rsidRPr="00174E37" w:rsidRDefault="006A3C12" w:rsidP="00E974AC">
      <w:pPr>
        <w:spacing w:line="276" w:lineRule="auto"/>
        <w:ind w:left="567"/>
        <w:jc w:val="both"/>
        <w:rPr>
          <w:rFonts w:ascii="Arial" w:hAnsi="Arial" w:cs="Arial"/>
        </w:rPr>
      </w:pPr>
      <w:r w:rsidRPr="00174E3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74E37">
        <w:rPr>
          <w:rFonts w:ascii="Arial" w:hAnsi="Arial" w:cs="Arial"/>
        </w:rPr>
        <w:instrText xml:space="preserve"> FORMCHECKBOX </w:instrText>
      </w:r>
      <w:r w:rsidR="001C25AC">
        <w:rPr>
          <w:rFonts w:ascii="Arial" w:hAnsi="Arial" w:cs="Arial"/>
        </w:rPr>
      </w:r>
      <w:r w:rsidR="001C25AC">
        <w:rPr>
          <w:rFonts w:ascii="Arial" w:hAnsi="Arial" w:cs="Arial"/>
        </w:rPr>
        <w:fldChar w:fldCharType="separate"/>
      </w:r>
      <w:r w:rsidRPr="00174E37">
        <w:rPr>
          <w:rFonts w:ascii="Arial" w:hAnsi="Arial" w:cs="Arial"/>
        </w:rPr>
        <w:fldChar w:fldCharType="end"/>
      </w:r>
      <w:r w:rsidRPr="00174E37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 xml:space="preserve">Autre (à préciser) : </w:t>
      </w:r>
    </w:p>
    <w:p w:rsidR="00F246FB" w:rsidRPr="00174E37" w:rsidRDefault="00F246FB" w:rsidP="00E974AC">
      <w:pPr>
        <w:spacing w:line="276" w:lineRule="auto"/>
        <w:ind w:left="567"/>
        <w:jc w:val="both"/>
        <w:rPr>
          <w:rFonts w:ascii="Arial" w:hAnsi="Arial" w:cs="Arial"/>
        </w:rPr>
      </w:pPr>
      <w:bookmarkStart w:id="0" w:name="_GoBack"/>
      <w:bookmarkEnd w:id="0"/>
    </w:p>
    <w:tbl>
      <w:tblPr>
        <w:tblW w:w="0" w:type="auto"/>
        <w:shd w:val="clear" w:color="auto" w:fill="BDD6EE"/>
        <w:tblLook w:val="04A0" w:firstRow="1" w:lastRow="0" w:firstColumn="1" w:lastColumn="0" w:noHBand="0" w:noVBand="1"/>
      </w:tblPr>
      <w:tblGrid>
        <w:gridCol w:w="10204"/>
      </w:tblGrid>
      <w:tr w:rsidR="00261FC1" w:rsidRPr="00174E37" w:rsidTr="00547F6F">
        <w:tc>
          <w:tcPr>
            <w:tcW w:w="10344" w:type="dxa"/>
            <w:shd w:val="clear" w:color="auto" w:fill="BDD6EE"/>
          </w:tcPr>
          <w:p w:rsidR="00261FC1" w:rsidRPr="00174E37" w:rsidRDefault="00781159" w:rsidP="00F37B22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  <w:r w:rsidR="001A1D05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–</w:t>
            </w:r>
            <w:r w:rsidR="001A1D05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  <w:r w:rsidR="00F37B22">
              <w:rPr>
                <w:rFonts w:ascii="Arial" w:hAnsi="Arial" w:cs="Arial"/>
                <w:b/>
                <w:bCs/>
                <w:sz w:val="22"/>
                <w:szCs w:val="22"/>
              </w:rPr>
              <w:t>É</w:t>
            </w: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CLARATION </w:t>
            </w:r>
            <w:r w:rsidR="00116586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DES EFFECTIFS</w:t>
            </w: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D21AD8" w:rsidRPr="00174E37" w:rsidRDefault="00D21AD8" w:rsidP="00E974AC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tbl>
      <w:tblPr>
        <w:tblW w:w="10281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66"/>
        <w:gridCol w:w="2565"/>
        <w:gridCol w:w="2565"/>
        <w:gridCol w:w="2585"/>
      </w:tblGrid>
      <w:tr w:rsidR="00B41C9B" w:rsidRPr="00174E37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:rsidR="00B41C9B" w:rsidRPr="00174E37" w:rsidRDefault="00B41C9B" w:rsidP="00E974AC">
            <w:pPr>
              <w:tabs>
                <w:tab w:val="left" w:pos="864"/>
              </w:tabs>
              <w:snapToGrid w:val="0"/>
              <w:spacing w:before="60" w:after="60"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15" w:type="dxa"/>
            <w:gridSpan w:val="3"/>
            <w:shd w:val="clear" w:color="auto" w:fill="auto"/>
            <w:vAlign w:val="center"/>
          </w:tcPr>
          <w:p w:rsidR="00B41C9B" w:rsidRPr="00174E37" w:rsidRDefault="00F37B22" w:rsidP="00E974AC">
            <w:pPr>
              <w:tabs>
                <w:tab w:val="left" w:pos="864"/>
              </w:tabs>
              <w:snapToGrid w:val="0"/>
              <w:spacing w:before="60" w:after="60" w:line="276" w:lineRule="auto"/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</w:rPr>
              <w:t>DERNIERS EX</w:t>
            </w:r>
            <w:r w:rsidR="00B41C9B" w:rsidRPr="00174E37">
              <w:rPr>
                <w:rFonts w:ascii="Arial" w:hAnsi="Arial" w:cs="Arial"/>
                <w:b/>
              </w:rPr>
              <w:t>ERCICES DISPONIBLES</w:t>
            </w:r>
          </w:p>
        </w:tc>
      </w:tr>
      <w:tr w:rsidR="00B41C9B" w:rsidRPr="00174E37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:rsidR="00B41C9B" w:rsidRPr="00174E37" w:rsidRDefault="00B41C9B" w:rsidP="00E974AC">
            <w:pPr>
              <w:tabs>
                <w:tab w:val="left" w:pos="864"/>
              </w:tabs>
              <w:snapToGrid w:val="0"/>
              <w:spacing w:before="60" w:after="60" w:line="276" w:lineRule="auto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</w:rPr>
              <w:t xml:space="preserve">Années 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B41C9B" w:rsidRPr="00E42BCC" w:rsidRDefault="00E42BCC" w:rsidP="00E974AC">
            <w:pPr>
              <w:tabs>
                <w:tab w:val="left" w:pos="864"/>
              </w:tabs>
              <w:snapToGrid w:val="0"/>
              <w:spacing w:before="60" w:after="60" w:line="276" w:lineRule="auto"/>
              <w:jc w:val="center"/>
              <w:rPr>
                <w:rFonts w:ascii="Arial" w:hAnsi="Arial" w:cs="Arial"/>
              </w:rPr>
            </w:pPr>
            <w:r w:rsidRPr="00E42BCC">
              <w:rPr>
                <w:rFonts w:ascii="Arial" w:hAnsi="Arial" w:cs="Arial"/>
              </w:rPr>
              <w:t>2022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B41C9B" w:rsidRPr="00E42BCC" w:rsidRDefault="00E42BCC" w:rsidP="00E974AC">
            <w:pPr>
              <w:tabs>
                <w:tab w:val="left" w:pos="864"/>
              </w:tabs>
              <w:snapToGrid w:val="0"/>
              <w:spacing w:before="60" w:after="60" w:line="276" w:lineRule="auto"/>
              <w:jc w:val="center"/>
              <w:rPr>
                <w:rFonts w:ascii="Arial" w:hAnsi="Arial" w:cs="Arial"/>
              </w:rPr>
            </w:pPr>
            <w:r w:rsidRPr="00E42BCC">
              <w:rPr>
                <w:rFonts w:ascii="Arial" w:hAnsi="Arial" w:cs="Arial"/>
              </w:rPr>
              <w:t>2023</w:t>
            </w:r>
          </w:p>
        </w:tc>
        <w:tc>
          <w:tcPr>
            <w:tcW w:w="2585" w:type="dxa"/>
            <w:shd w:val="clear" w:color="auto" w:fill="auto"/>
            <w:vAlign w:val="center"/>
          </w:tcPr>
          <w:p w:rsidR="00B41C9B" w:rsidRPr="00E42BCC" w:rsidRDefault="00E42BCC" w:rsidP="00E974AC">
            <w:pPr>
              <w:tabs>
                <w:tab w:val="left" w:pos="864"/>
              </w:tabs>
              <w:snapToGrid w:val="0"/>
              <w:spacing w:before="60" w:after="60" w:line="276" w:lineRule="auto"/>
              <w:jc w:val="center"/>
              <w:rPr>
                <w:rFonts w:ascii="Arial" w:hAnsi="Arial" w:cs="Arial"/>
              </w:rPr>
            </w:pPr>
            <w:r w:rsidRPr="00E42BCC">
              <w:rPr>
                <w:rFonts w:ascii="Arial" w:hAnsi="Arial" w:cs="Arial"/>
              </w:rPr>
              <w:t>2024</w:t>
            </w:r>
          </w:p>
        </w:tc>
      </w:tr>
      <w:tr w:rsidR="00B41C9B" w:rsidRPr="00174E37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:rsidR="00B41C9B" w:rsidRPr="00174E37" w:rsidRDefault="00B41C9B" w:rsidP="00E974AC">
            <w:pPr>
              <w:tabs>
                <w:tab w:val="left" w:pos="864"/>
              </w:tabs>
              <w:snapToGrid w:val="0"/>
              <w:spacing w:before="180" w:after="180" w:line="276" w:lineRule="auto"/>
              <w:rPr>
                <w:rFonts w:ascii="Arial" w:hAnsi="Arial" w:cs="Arial"/>
                <w:sz w:val="16"/>
                <w:szCs w:val="16"/>
              </w:rPr>
            </w:pPr>
            <w:r w:rsidRPr="00174E37">
              <w:rPr>
                <w:rFonts w:ascii="Arial" w:hAnsi="Arial" w:cs="Arial"/>
              </w:rPr>
              <w:t xml:space="preserve">Effectif moyen annuel 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B41C9B" w:rsidRPr="00174E37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rPr>
                <w:rFonts w:ascii="Arial" w:hAnsi="Arial" w:cs="Arial"/>
                <w:sz w:val="16"/>
                <w:szCs w:val="16"/>
              </w:rPr>
            </w:pPr>
          </w:p>
          <w:p w:rsidR="00B41C9B" w:rsidRPr="00174E37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5" w:type="dxa"/>
            <w:shd w:val="clear" w:color="auto" w:fill="auto"/>
            <w:vAlign w:val="center"/>
          </w:tcPr>
          <w:p w:rsidR="00B41C9B" w:rsidRPr="00174E37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5" w:type="dxa"/>
            <w:shd w:val="clear" w:color="auto" w:fill="auto"/>
            <w:vAlign w:val="center"/>
          </w:tcPr>
          <w:p w:rsidR="00B41C9B" w:rsidRPr="00174E37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1C9B" w:rsidRPr="00174E37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:rsidR="00B41C9B" w:rsidRPr="00174E37" w:rsidRDefault="00B41C9B" w:rsidP="00E974AC">
            <w:pPr>
              <w:tabs>
                <w:tab w:val="left" w:pos="864"/>
              </w:tabs>
              <w:snapToGrid w:val="0"/>
              <w:spacing w:before="180" w:after="180" w:line="276" w:lineRule="auto"/>
              <w:rPr>
                <w:rFonts w:ascii="Arial" w:hAnsi="Arial" w:cs="Arial"/>
                <w:sz w:val="16"/>
                <w:szCs w:val="16"/>
              </w:rPr>
            </w:pPr>
            <w:r w:rsidRPr="00174E37">
              <w:rPr>
                <w:rFonts w:ascii="Arial" w:hAnsi="Arial" w:cs="Arial"/>
              </w:rPr>
              <w:t xml:space="preserve">Part du personnel d’encadrement 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B41C9B" w:rsidRPr="00174E37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4E37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B41C9B" w:rsidRPr="00174E37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4E37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2585" w:type="dxa"/>
            <w:shd w:val="clear" w:color="auto" w:fill="auto"/>
            <w:vAlign w:val="center"/>
          </w:tcPr>
          <w:p w:rsidR="00B41C9B" w:rsidRPr="00174E37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  <w:sz w:val="16"/>
                <w:szCs w:val="16"/>
              </w:rPr>
              <w:t>%</w:t>
            </w:r>
          </w:p>
        </w:tc>
      </w:tr>
    </w:tbl>
    <w:p w:rsidR="00472B25" w:rsidRPr="00174E37" w:rsidRDefault="00472B25" w:rsidP="00E974AC">
      <w:pPr>
        <w:pStyle w:val="En-tte"/>
        <w:tabs>
          <w:tab w:val="clear" w:pos="4536"/>
          <w:tab w:val="clear" w:pos="9072"/>
          <w:tab w:val="left" w:pos="864"/>
        </w:tabs>
        <w:spacing w:line="276" w:lineRule="auto"/>
        <w:rPr>
          <w:rFonts w:ascii="Arial" w:hAnsi="Arial" w:cs="Arial"/>
          <w:iCs/>
        </w:rPr>
      </w:pPr>
    </w:p>
    <w:p w:rsidR="00472B25" w:rsidRPr="00174E37" w:rsidRDefault="00472B25" w:rsidP="00E974AC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646B4F" w:rsidRPr="00174E37" w:rsidRDefault="00685900" w:rsidP="00E974AC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  <w:r w:rsidRPr="00174E37">
        <w:rPr>
          <w:rFonts w:ascii="Arial" w:hAnsi="Arial" w:cs="Arial"/>
        </w:rPr>
        <w:t>Lorsque les informations ne sont pas disponibles pour la totalité de la période demandée, indication de la date à laquelle l’opérateur économique a été créé ou a commencé son activité :</w:t>
      </w:r>
    </w:p>
    <w:p w:rsidR="00646B4F" w:rsidRPr="00174E37" w:rsidRDefault="00646B4F" w:rsidP="00E974AC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646B4F" w:rsidRPr="00174E37" w:rsidRDefault="00685900" w:rsidP="00171BF1">
      <w:pPr>
        <w:tabs>
          <w:tab w:val="left" w:pos="864"/>
        </w:tabs>
        <w:ind w:left="567"/>
        <w:jc w:val="both"/>
        <w:rPr>
          <w:rFonts w:ascii="Arial" w:hAnsi="Arial" w:cs="Arial"/>
        </w:rPr>
      </w:pPr>
      <w:r w:rsidRPr="00174E37">
        <w:rPr>
          <w:rFonts w:ascii="Arial" w:hAnsi="Arial" w:cs="Arial"/>
        </w:rPr>
        <w:t>……./…………./……</w:t>
      </w:r>
    </w:p>
    <w:sectPr w:rsidR="00646B4F" w:rsidRPr="00174E37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5AC" w:rsidRDefault="001C25AC">
      <w:r>
        <w:separator/>
      </w:r>
    </w:p>
  </w:endnote>
  <w:endnote w:type="continuationSeparator" w:id="0">
    <w:p w:rsidR="001C25AC" w:rsidRDefault="001C2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9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011"/>
      <w:gridCol w:w="3267"/>
      <w:gridCol w:w="949"/>
      <w:gridCol w:w="696"/>
      <w:gridCol w:w="170"/>
      <w:gridCol w:w="184"/>
      <w:gridCol w:w="322"/>
    </w:tblGrid>
    <w:tr w:rsidR="00BE40BB" w:rsidRPr="00FB219B" w:rsidTr="009D5796">
      <w:trPr>
        <w:trHeight w:val="325"/>
        <w:tblHeader/>
      </w:trPr>
      <w:tc>
        <w:tcPr>
          <w:tcW w:w="5011" w:type="dxa"/>
          <w:shd w:val="clear" w:color="auto" w:fill="BDD6EE"/>
        </w:tcPr>
        <w:p w:rsidR="00BE40BB" w:rsidRPr="00E42BCC" w:rsidRDefault="00BE40BB" w:rsidP="00BE40BB">
          <w:pPr>
            <w:shd w:val="clear" w:color="auto" w:fill="BDD6EE"/>
            <w:snapToGrid w:val="0"/>
            <w:ind w:right="360"/>
            <w:rPr>
              <w:rFonts w:ascii="Marianne" w:hAnsi="Marianne" w:cs="Arial"/>
              <w:b/>
              <w:i/>
              <w:iCs/>
              <w:sz w:val="16"/>
              <w:szCs w:val="16"/>
            </w:rPr>
          </w:pPr>
          <w:r w:rsidRPr="00E42BCC">
            <w:rPr>
              <w:rFonts w:ascii="Marianne" w:hAnsi="Marianne" w:cs="Arial"/>
              <w:b/>
              <w:i/>
              <w:iCs/>
              <w:sz w:val="16"/>
              <w:szCs w:val="16"/>
            </w:rPr>
            <w:t>Déclaration des effectifs</w:t>
          </w:r>
        </w:p>
      </w:tc>
      <w:tc>
        <w:tcPr>
          <w:tcW w:w="3267" w:type="dxa"/>
          <w:shd w:val="clear" w:color="auto" w:fill="BDD6EE"/>
        </w:tcPr>
        <w:p w:rsidR="00BE40BB" w:rsidRPr="00E42BCC" w:rsidRDefault="00E42BCC" w:rsidP="00BE40BB">
          <w:pPr>
            <w:shd w:val="clear" w:color="auto" w:fill="BDD6EE"/>
            <w:tabs>
              <w:tab w:val="left" w:pos="510"/>
              <w:tab w:val="center" w:pos="2269"/>
              <w:tab w:val="right" w:pos="4538"/>
            </w:tabs>
            <w:snapToGrid w:val="0"/>
            <w:rPr>
              <w:rFonts w:ascii="Marianne" w:hAnsi="Marianne" w:cs="Arial"/>
              <w:b/>
              <w:bCs/>
            </w:rPr>
          </w:pPr>
          <w:r w:rsidRPr="00E42BCC">
            <w:rPr>
              <w:rFonts w:ascii="Marianne" w:hAnsi="Marianne" w:cs="Arial"/>
              <w:b/>
              <w:bCs/>
            </w:rPr>
            <w:t>DAF 2025_000569</w:t>
          </w:r>
        </w:p>
      </w:tc>
      <w:tc>
        <w:tcPr>
          <w:tcW w:w="949" w:type="dxa"/>
          <w:shd w:val="clear" w:color="auto" w:fill="BDD6EE"/>
        </w:tcPr>
        <w:p w:rsidR="00BE40BB" w:rsidRPr="00FB219B" w:rsidRDefault="00BE40BB" w:rsidP="00BE40BB">
          <w:pPr>
            <w:shd w:val="clear" w:color="auto" w:fill="BDD6EE"/>
            <w:snapToGrid w:val="0"/>
            <w:jc w:val="right"/>
            <w:rPr>
              <w:rFonts w:ascii="Marianne" w:hAnsi="Marianne"/>
            </w:rPr>
          </w:pPr>
        </w:p>
      </w:tc>
      <w:tc>
        <w:tcPr>
          <w:tcW w:w="696" w:type="dxa"/>
          <w:shd w:val="clear" w:color="auto" w:fill="BDD6EE"/>
        </w:tcPr>
        <w:p w:rsidR="00BE40BB" w:rsidRPr="00FB219B" w:rsidRDefault="00BE40BB" w:rsidP="00BE40BB">
          <w:pPr>
            <w:shd w:val="clear" w:color="auto" w:fill="BDD6EE"/>
            <w:snapToGrid w:val="0"/>
            <w:jc w:val="right"/>
            <w:rPr>
              <w:rFonts w:ascii="Marianne" w:hAnsi="Marianne"/>
              <w:sz w:val="16"/>
              <w:szCs w:val="16"/>
            </w:rPr>
          </w:pPr>
          <w:r w:rsidRPr="00FB219B">
            <w:rPr>
              <w:rFonts w:ascii="Marianne" w:hAnsi="Marianne" w:cs="Arial"/>
              <w:b/>
              <w:bCs/>
              <w:sz w:val="16"/>
              <w:szCs w:val="16"/>
            </w:rPr>
            <w:t xml:space="preserve">Page     </w:t>
          </w:r>
        </w:p>
      </w:tc>
      <w:tc>
        <w:tcPr>
          <w:tcW w:w="170" w:type="dxa"/>
          <w:shd w:val="clear" w:color="auto" w:fill="BDD6EE"/>
        </w:tcPr>
        <w:p w:rsidR="00BE40BB" w:rsidRPr="00FB219B" w:rsidRDefault="00BE40BB" w:rsidP="00BE40BB">
          <w:pPr>
            <w:shd w:val="clear" w:color="auto" w:fill="BDD6EE"/>
            <w:snapToGrid w:val="0"/>
            <w:jc w:val="center"/>
            <w:rPr>
              <w:rFonts w:ascii="Marianne" w:hAnsi="Marianne" w:cs="Arial"/>
              <w:b/>
              <w:bCs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PAGE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0D41DA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2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  <w:tc>
        <w:tcPr>
          <w:tcW w:w="184" w:type="dxa"/>
          <w:shd w:val="clear" w:color="auto" w:fill="BDD6EE"/>
        </w:tcPr>
        <w:p w:rsidR="00BE40BB" w:rsidRPr="00FB219B" w:rsidRDefault="00BE40BB" w:rsidP="00BE40BB">
          <w:pPr>
            <w:shd w:val="clear" w:color="auto" w:fill="BDD6EE"/>
            <w:snapToGrid w:val="0"/>
            <w:ind w:left="-82" w:firstLine="11"/>
            <w:rPr>
              <w:rFonts w:ascii="Marianne" w:hAnsi="Marianne"/>
              <w:sz w:val="16"/>
              <w:szCs w:val="16"/>
            </w:rPr>
          </w:pPr>
          <w:r>
            <w:rPr>
              <w:rFonts w:ascii="Marianne" w:hAnsi="Marianne"/>
              <w:sz w:val="16"/>
              <w:szCs w:val="16"/>
            </w:rPr>
            <w:t>/</w:t>
          </w:r>
        </w:p>
      </w:tc>
      <w:tc>
        <w:tcPr>
          <w:tcW w:w="322" w:type="dxa"/>
          <w:shd w:val="clear" w:color="auto" w:fill="BDD6EE"/>
        </w:tcPr>
        <w:p w:rsidR="00BE40BB" w:rsidRPr="00FB219B" w:rsidRDefault="00BE40BB" w:rsidP="00BE40BB">
          <w:pPr>
            <w:shd w:val="clear" w:color="auto" w:fill="BDD6EE"/>
            <w:snapToGrid w:val="0"/>
            <w:ind w:left="-216" w:right="-46"/>
            <w:jc w:val="center"/>
            <w:rPr>
              <w:rFonts w:ascii="Marianne" w:hAnsi="Marianne" w:cs="Arial"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NUMPAGES \*Arabic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0D41DA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2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</w:tr>
  </w:tbl>
  <w:p w:rsidR="00472B25" w:rsidRPr="00492BA0" w:rsidRDefault="00472B25" w:rsidP="00F246FB">
    <w:pPr>
      <w:pStyle w:val="Pieddepage"/>
      <w:shd w:val="clear" w:color="auto" w:fill="FFFFFF"/>
      <w:jc w:val="center"/>
      <w:rPr>
        <w:rFonts w:ascii="Marianne" w:hAnsi="Marianne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5AC" w:rsidRDefault="001C25AC">
      <w:r>
        <w:separator/>
      </w:r>
    </w:p>
  </w:footnote>
  <w:footnote w:type="continuationSeparator" w:id="0">
    <w:p w:rsidR="001C25AC" w:rsidRDefault="001C25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/>
      </w:r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/>
      </w:rPr>
    </w:lvl>
  </w:abstractNum>
  <w:abstractNum w:abstractNumId="3" w15:restartNumberingAfterBreak="0">
    <w:nsid w:val="04D46AA2"/>
    <w:multiLevelType w:val="hybridMultilevel"/>
    <w:tmpl w:val="0D886BE0"/>
    <w:lvl w:ilvl="0" w:tplc="68B672A2">
      <w:numFmt w:val="bullet"/>
      <w:lvlText w:val="-"/>
      <w:lvlJc w:val="left"/>
      <w:pPr>
        <w:ind w:left="5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0F9B6CCF"/>
    <w:multiLevelType w:val="hybridMultilevel"/>
    <w:tmpl w:val="BC08FFDA"/>
    <w:lvl w:ilvl="0" w:tplc="1F36A8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585"/>
    <w:rsid w:val="0000723E"/>
    <w:rsid w:val="000112B7"/>
    <w:rsid w:val="0001193C"/>
    <w:rsid w:val="000227D0"/>
    <w:rsid w:val="00036184"/>
    <w:rsid w:val="0004370A"/>
    <w:rsid w:val="00050CDC"/>
    <w:rsid w:val="000548AE"/>
    <w:rsid w:val="00056D7E"/>
    <w:rsid w:val="000625CC"/>
    <w:rsid w:val="00077559"/>
    <w:rsid w:val="00082AD3"/>
    <w:rsid w:val="00092585"/>
    <w:rsid w:val="000B06F3"/>
    <w:rsid w:val="000C1BA6"/>
    <w:rsid w:val="000C43D2"/>
    <w:rsid w:val="000D41DA"/>
    <w:rsid w:val="000D4E2E"/>
    <w:rsid w:val="000E0EFF"/>
    <w:rsid w:val="000E33D8"/>
    <w:rsid w:val="000E3A79"/>
    <w:rsid w:val="000E7AB3"/>
    <w:rsid w:val="000F3F78"/>
    <w:rsid w:val="00116586"/>
    <w:rsid w:val="0013398C"/>
    <w:rsid w:val="00137738"/>
    <w:rsid w:val="001412E1"/>
    <w:rsid w:val="001535C7"/>
    <w:rsid w:val="00153BC3"/>
    <w:rsid w:val="00171BF1"/>
    <w:rsid w:val="001733E6"/>
    <w:rsid w:val="00174E37"/>
    <w:rsid w:val="00175A89"/>
    <w:rsid w:val="00191902"/>
    <w:rsid w:val="001A1D05"/>
    <w:rsid w:val="001A5A4C"/>
    <w:rsid w:val="001C1FEF"/>
    <w:rsid w:val="001C25AC"/>
    <w:rsid w:val="001D25B2"/>
    <w:rsid w:val="001D58F2"/>
    <w:rsid w:val="001E05E7"/>
    <w:rsid w:val="001E6538"/>
    <w:rsid w:val="001E68EF"/>
    <w:rsid w:val="001F35D5"/>
    <w:rsid w:val="002228BD"/>
    <w:rsid w:val="00224E9C"/>
    <w:rsid w:val="0025478A"/>
    <w:rsid w:val="00261FC1"/>
    <w:rsid w:val="002871EE"/>
    <w:rsid w:val="002A272F"/>
    <w:rsid w:val="002A37D3"/>
    <w:rsid w:val="002B54BB"/>
    <w:rsid w:val="002C1767"/>
    <w:rsid w:val="002D13A0"/>
    <w:rsid w:val="002D5940"/>
    <w:rsid w:val="002F1469"/>
    <w:rsid w:val="00300583"/>
    <w:rsid w:val="003024CC"/>
    <w:rsid w:val="00310F9B"/>
    <w:rsid w:val="00312505"/>
    <w:rsid w:val="00331DDB"/>
    <w:rsid w:val="00340F85"/>
    <w:rsid w:val="003648AA"/>
    <w:rsid w:val="003C025D"/>
    <w:rsid w:val="003C4A1B"/>
    <w:rsid w:val="003D7667"/>
    <w:rsid w:val="003F2B90"/>
    <w:rsid w:val="003F6BF6"/>
    <w:rsid w:val="00411396"/>
    <w:rsid w:val="004223F2"/>
    <w:rsid w:val="00425B7A"/>
    <w:rsid w:val="00427375"/>
    <w:rsid w:val="00461BA6"/>
    <w:rsid w:val="00471F18"/>
    <w:rsid w:val="00472B25"/>
    <w:rsid w:val="00483E5B"/>
    <w:rsid w:val="00492BA0"/>
    <w:rsid w:val="004A0FA9"/>
    <w:rsid w:val="004A6D4B"/>
    <w:rsid w:val="004A7F71"/>
    <w:rsid w:val="004C221B"/>
    <w:rsid w:val="004E403E"/>
    <w:rsid w:val="005036C5"/>
    <w:rsid w:val="005060E9"/>
    <w:rsid w:val="00513F06"/>
    <w:rsid w:val="00516C8B"/>
    <w:rsid w:val="005254E3"/>
    <w:rsid w:val="0052750A"/>
    <w:rsid w:val="00547F6F"/>
    <w:rsid w:val="0055167D"/>
    <w:rsid w:val="00553297"/>
    <w:rsid w:val="00555AC1"/>
    <w:rsid w:val="0056052C"/>
    <w:rsid w:val="0056654C"/>
    <w:rsid w:val="0059116B"/>
    <w:rsid w:val="005A325E"/>
    <w:rsid w:val="005A5386"/>
    <w:rsid w:val="005B4D8D"/>
    <w:rsid w:val="005C0FFD"/>
    <w:rsid w:val="005C1041"/>
    <w:rsid w:val="005C6314"/>
    <w:rsid w:val="005C765E"/>
    <w:rsid w:val="005D3750"/>
    <w:rsid w:val="005D6CBB"/>
    <w:rsid w:val="005E7703"/>
    <w:rsid w:val="005F4173"/>
    <w:rsid w:val="005F5ED9"/>
    <w:rsid w:val="00614607"/>
    <w:rsid w:val="00614AE6"/>
    <w:rsid w:val="006318AD"/>
    <w:rsid w:val="00637C96"/>
    <w:rsid w:val="006453BE"/>
    <w:rsid w:val="00646250"/>
    <w:rsid w:val="00646B4F"/>
    <w:rsid w:val="00663B7E"/>
    <w:rsid w:val="00674F75"/>
    <w:rsid w:val="00685900"/>
    <w:rsid w:val="00696240"/>
    <w:rsid w:val="006A340F"/>
    <w:rsid w:val="006A3C12"/>
    <w:rsid w:val="006A5F71"/>
    <w:rsid w:val="006A7983"/>
    <w:rsid w:val="006B4DD2"/>
    <w:rsid w:val="006C6E7F"/>
    <w:rsid w:val="006D6D0F"/>
    <w:rsid w:val="006E22A4"/>
    <w:rsid w:val="006E2F47"/>
    <w:rsid w:val="006E6210"/>
    <w:rsid w:val="006F4035"/>
    <w:rsid w:val="006F6740"/>
    <w:rsid w:val="007076CC"/>
    <w:rsid w:val="00717070"/>
    <w:rsid w:val="007314F1"/>
    <w:rsid w:val="00741ECB"/>
    <w:rsid w:val="00755416"/>
    <w:rsid w:val="00764264"/>
    <w:rsid w:val="00781159"/>
    <w:rsid w:val="00787E55"/>
    <w:rsid w:val="007A7713"/>
    <w:rsid w:val="007B4FB2"/>
    <w:rsid w:val="007C0A0D"/>
    <w:rsid w:val="00815797"/>
    <w:rsid w:val="00826CBB"/>
    <w:rsid w:val="00827FD0"/>
    <w:rsid w:val="00833F59"/>
    <w:rsid w:val="00844F2D"/>
    <w:rsid w:val="0085539A"/>
    <w:rsid w:val="00866311"/>
    <w:rsid w:val="00872C42"/>
    <w:rsid w:val="00887F8C"/>
    <w:rsid w:val="008A3707"/>
    <w:rsid w:val="008B23DD"/>
    <w:rsid w:val="008C2177"/>
    <w:rsid w:val="008C2428"/>
    <w:rsid w:val="008D2EFB"/>
    <w:rsid w:val="008E1B6A"/>
    <w:rsid w:val="008F03D6"/>
    <w:rsid w:val="0090194C"/>
    <w:rsid w:val="009051AC"/>
    <w:rsid w:val="0090530B"/>
    <w:rsid w:val="00906660"/>
    <w:rsid w:val="00912339"/>
    <w:rsid w:val="009152C4"/>
    <w:rsid w:val="00915985"/>
    <w:rsid w:val="00930041"/>
    <w:rsid w:val="0094174C"/>
    <w:rsid w:val="009A04B2"/>
    <w:rsid w:val="009A394A"/>
    <w:rsid w:val="009B07B5"/>
    <w:rsid w:val="009B23A7"/>
    <w:rsid w:val="009D0426"/>
    <w:rsid w:val="009D52FB"/>
    <w:rsid w:val="009D5796"/>
    <w:rsid w:val="009D6D88"/>
    <w:rsid w:val="00A02975"/>
    <w:rsid w:val="00A056B1"/>
    <w:rsid w:val="00A05A3B"/>
    <w:rsid w:val="00A12580"/>
    <w:rsid w:val="00A14C2C"/>
    <w:rsid w:val="00A164E1"/>
    <w:rsid w:val="00A600D6"/>
    <w:rsid w:val="00A70756"/>
    <w:rsid w:val="00A83BDF"/>
    <w:rsid w:val="00A840BB"/>
    <w:rsid w:val="00A86C63"/>
    <w:rsid w:val="00A97E02"/>
    <w:rsid w:val="00AA372E"/>
    <w:rsid w:val="00AB1945"/>
    <w:rsid w:val="00AC370C"/>
    <w:rsid w:val="00AE632A"/>
    <w:rsid w:val="00B01F87"/>
    <w:rsid w:val="00B41C9B"/>
    <w:rsid w:val="00B661AE"/>
    <w:rsid w:val="00B80B6A"/>
    <w:rsid w:val="00BA7752"/>
    <w:rsid w:val="00BB7109"/>
    <w:rsid w:val="00BD1236"/>
    <w:rsid w:val="00BE1A06"/>
    <w:rsid w:val="00BE40BB"/>
    <w:rsid w:val="00C00E04"/>
    <w:rsid w:val="00C05C6A"/>
    <w:rsid w:val="00C07A1D"/>
    <w:rsid w:val="00C10C87"/>
    <w:rsid w:val="00C23A05"/>
    <w:rsid w:val="00C279F4"/>
    <w:rsid w:val="00C301F0"/>
    <w:rsid w:val="00C56C9E"/>
    <w:rsid w:val="00C56E90"/>
    <w:rsid w:val="00C61C85"/>
    <w:rsid w:val="00C7051B"/>
    <w:rsid w:val="00C82B82"/>
    <w:rsid w:val="00CB026F"/>
    <w:rsid w:val="00CB1B14"/>
    <w:rsid w:val="00CB66F6"/>
    <w:rsid w:val="00CC0527"/>
    <w:rsid w:val="00CC29D9"/>
    <w:rsid w:val="00CC46BC"/>
    <w:rsid w:val="00CD3714"/>
    <w:rsid w:val="00CD426D"/>
    <w:rsid w:val="00CE32F2"/>
    <w:rsid w:val="00CF00C9"/>
    <w:rsid w:val="00CF7713"/>
    <w:rsid w:val="00D002AE"/>
    <w:rsid w:val="00D21AD8"/>
    <w:rsid w:val="00D317D6"/>
    <w:rsid w:val="00D40985"/>
    <w:rsid w:val="00D436D9"/>
    <w:rsid w:val="00D63EF7"/>
    <w:rsid w:val="00D71D47"/>
    <w:rsid w:val="00D82167"/>
    <w:rsid w:val="00DA0E8D"/>
    <w:rsid w:val="00DA5F03"/>
    <w:rsid w:val="00DB2DDC"/>
    <w:rsid w:val="00DC3F69"/>
    <w:rsid w:val="00DD3915"/>
    <w:rsid w:val="00DD3F7A"/>
    <w:rsid w:val="00E018D9"/>
    <w:rsid w:val="00E10A15"/>
    <w:rsid w:val="00E205DA"/>
    <w:rsid w:val="00E42BCC"/>
    <w:rsid w:val="00E46CB1"/>
    <w:rsid w:val="00E50B22"/>
    <w:rsid w:val="00E83DF6"/>
    <w:rsid w:val="00E974AC"/>
    <w:rsid w:val="00EA3323"/>
    <w:rsid w:val="00EC7021"/>
    <w:rsid w:val="00EE435B"/>
    <w:rsid w:val="00EE5B56"/>
    <w:rsid w:val="00F12F30"/>
    <w:rsid w:val="00F1353C"/>
    <w:rsid w:val="00F246FB"/>
    <w:rsid w:val="00F27BB1"/>
    <w:rsid w:val="00F37B22"/>
    <w:rsid w:val="00F9673C"/>
    <w:rsid w:val="00FB44EA"/>
    <w:rsid w:val="00FB6488"/>
    <w:rsid w:val="00FC319B"/>
    <w:rsid w:val="00FD11D9"/>
    <w:rsid w:val="00FD5C88"/>
    <w:rsid w:val="00FE26A7"/>
    <w:rsid w:val="00FF2F8B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77FD8A6"/>
  <w15:chartTrackingRefBased/>
  <w15:docId w15:val="{4082F9D1-3041-49F3-ABE3-2B6099878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607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left" w:pos="0"/>
      </w:tabs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0"/>
      </w:tabs>
      <w:ind w:left="1134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0"/>
      </w:tabs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link w:val="Titre6Car"/>
    <w:qFormat/>
    <w:rsid w:val="00E42BCC"/>
    <w:pPr>
      <w:keepNext/>
      <w:tabs>
        <w:tab w:val="num" w:pos="0"/>
      </w:tabs>
      <w:spacing w:before="120" w:after="120"/>
      <w:ind w:left="1152" w:hanging="1152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link w:val="Titre7Car"/>
    <w:qFormat/>
    <w:rsid w:val="00E42BCC"/>
    <w:pPr>
      <w:keepNext/>
      <w:tabs>
        <w:tab w:val="num" w:pos="0"/>
      </w:tabs>
      <w:ind w:left="1296" w:hanging="1296"/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tabs>
        <w:tab w:val="left" w:pos="0"/>
      </w:tabs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0"/>
      </w:tabs>
      <w:ind w:left="567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ascii="Wingdings" w:hAnsi="Wingdings" w:cs="Wingdings"/>
      <w:sz w:val="16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Wingdings" w:hAnsi="Wingdings" w:cs="Wingdings"/>
      <w:sz w:val="16"/>
    </w:rPr>
  </w:style>
  <w:style w:type="character" w:customStyle="1" w:styleId="WW8Num5z0">
    <w:name w:val="WW8Num5z0"/>
    <w:rPr>
      <w:rFonts w:ascii="Courier New" w:hAnsi="Courier New" w:cs="Courier New"/>
    </w:rPr>
  </w:style>
  <w:style w:type="character" w:customStyle="1" w:styleId="WW8Num5z1">
    <w:name w:val="WW8Num5z1"/>
    <w:rPr>
      <w:rFonts w:ascii="Symbol" w:hAnsi="Symbol" w:cs="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Courier New" w:hAnsi="Courier New" w:cs="Courier New"/>
    </w:rPr>
  </w:style>
  <w:style w:type="character" w:customStyle="1" w:styleId="WW8Num6z1">
    <w:name w:val="WW8Num6z1"/>
    <w:rPr>
      <w:rFonts w:ascii="Symbol" w:hAnsi="Symbol" w:cs="Symbol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cs="Times New Roman"/>
      <w:b/>
      <w:bCs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Courier New" w:hAnsi="Courier New" w:cs="Courier New"/>
    </w:rPr>
  </w:style>
  <w:style w:type="character" w:customStyle="1" w:styleId="WW8Num8z1">
    <w:name w:val="WW8Num8z1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0">
    <w:name w:val="WW8Num13z0"/>
    <w:rPr>
      <w:rFonts w:ascii="Arial" w:eastAsia="Times New Roman" w:hAnsi="Arial" w:cs="Arial"/>
      <w:sz w:val="18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cs="Times New Roman"/>
      <w:b/>
      <w:bCs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Caractresdenotedefin">
    <w:name w:val="Caractères de note de fin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uppressAutoHyphens w:val="0"/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Lgende1">
    <w:name w:val="Légende1"/>
    <w:basedOn w:val="Normal"/>
    <w:next w:val="Normal"/>
    <w:pPr>
      <w:spacing w:before="60" w:after="60"/>
    </w:pPr>
    <w:rPr>
      <w:i/>
      <w:iCs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Corpsdetexte21">
    <w:name w:val="Corps de texte 21"/>
    <w:basedOn w:val="Normal"/>
    <w:pPr>
      <w:jc w:val="both"/>
    </w:pPr>
    <w:rPr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56C9E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C56C9E"/>
  </w:style>
  <w:style w:type="character" w:customStyle="1" w:styleId="CommentaireCar1">
    <w:name w:val="Commentaire Car1"/>
    <w:link w:val="Commentaire"/>
    <w:uiPriority w:val="99"/>
    <w:semiHidden/>
    <w:rsid w:val="00C56C9E"/>
    <w:rPr>
      <w:lang w:eastAsia="zh-CN"/>
    </w:rPr>
  </w:style>
  <w:style w:type="paragraph" w:styleId="Rvision">
    <w:name w:val="Revision"/>
    <w:hidden/>
    <w:uiPriority w:val="99"/>
    <w:semiHidden/>
    <w:rsid w:val="009D6D88"/>
    <w:rPr>
      <w:lang w:eastAsia="zh-CN"/>
    </w:rPr>
  </w:style>
  <w:style w:type="table" w:styleId="Grilledutableau">
    <w:name w:val="Table Grid"/>
    <w:basedOn w:val="TableauNormal"/>
    <w:uiPriority w:val="59"/>
    <w:rsid w:val="00261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uiPriority w:val="99"/>
    <w:semiHidden/>
    <w:unhideWhenUsed/>
    <w:rsid w:val="00B80B6A"/>
    <w:rPr>
      <w:color w:val="800080"/>
      <w:u w:val="single"/>
    </w:rPr>
  </w:style>
  <w:style w:type="paragraph" w:customStyle="1" w:styleId="ZEmetteur">
    <w:name w:val="*ZEmetteur"/>
    <w:basedOn w:val="Normal"/>
    <w:qFormat/>
    <w:rsid w:val="00D71D47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27BB1"/>
    <w:pPr>
      <w:suppressAutoHyphens w:val="0"/>
      <w:ind w:left="708"/>
    </w:pPr>
    <w:rPr>
      <w:sz w:val="24"/>
      <w:szCs w:val="24"/>
      <w:lang w:eastAsia="fr-FR"/>
    </w:rPr>
  </w:style>
  <w:style w:type="character" w:customStyle="1" w:styleId="Titre6Car">
    <w:name w:val="Titre 6 Car"/>
    <w:basedOn w:val="Policepardfaut"/>
    <w:link w:val="Titre6"/>
    <w:rsid w:val="00E42BCC"/>
    <w:rPr>
      <w:rFonts w:ascii="Arial" w:hAnsi="Arial" w:cs="Arial"/>
      <w:b/>
      <w:bCs/>
      <w:sz w:val="16"/>
      <w:szCs w:val="16"/>
      <w:lang w:eastAsia="zh-CN"/>
    </w:rPr>
  </w:style>
  <w:style w:type="character" w:customStyle="1" w:styleId="Titre7Car">
    <w:name w:val="Titre 7 Car"/>
    <w:basedOn w:val="Policepardfaut"/>
    <w:link w:val="Titre7"/>
    <w:rsid w:val="00E42BCC"/>
    <w:rPr>
      <w:b/>
      <w:bCs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metadata-stds.org/Document-library/Draft-standards/6523-Identification-of-Organizations/ICD_list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chats.defense.gouv.f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arches-publics.gouv.f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pfc-rbt.contact.fct@intradef.gouv.f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9937D-B2EB-4FC6-9487-AAF9DB5FC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402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MISE A JOUR AVRIL 2007</vt:lpstr>
    </vt:vector>
  </TitlesOfParts>
  <Company>MINEFI</Company>
  <LinksUpToDate>false</LinksUpToDate>
  <CharactersWithSpaces>2610</CharactersWithSpaces>
  <SharedDoc>false</SharedDoc>
  <HLinks>
    <vt:vector size="24" baseType="variant">
      <vt:variant>
        <vt:i4>7405583</vt:i4>
      </vt:variant>
      <vt:variant>
        <vt:i4>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7667814</vt:i4>
      </vt:variant>
      <vt:variant>
        <vt:i4>6</vt:i4>
      </vt:variant>
      <vt:variant>
        <vt:i4>0</vt:i4>
      </vt:variant>
      <vt:variant>
        <vt:i4>5</vt:i4>
      </vt:variant>
      <vt:variant>
        <vt:lpwstr>http://www.achats.defense.gouv.fr/</vt:lpwstr>
      </vt:variant>
      <vt:variant>
        <vt:lpwstr/>
      </vt:variant>
      <vt:variant>
        <vt:i4>393218</vt:i4>
      </vt:variant>
      <vt:variant>
        <vt:i4>3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3473434</vt:i4>
      </vt:variant>
      <vt:variant>
        <vt:i4>0</vt:i4>
      </vt:variant>
      <vt:variant>
        <vt:i4>0</vt:i4>
      </vt:variant>
      <vt:variant>
        <vt:i4>5</vt:i4>
      </vt:variant>
      <vt:variant>
        <vt:lpwstr>mailto:pfc-rbt.contact.fct@intradef.gouv.fr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MISE A JOUR AVRIL 2007</dc:title>
  <dc:subject/>
  <dc:creator>JECKEL Frederique SA CN MINDEF</dc:creator>
  <cp:keywords/>
  <cp:lastModifiedBy>JECKEL Frederique ADJ ADM PAL 1CL AE</cp:lastModifiedBy>
  <cp:revision>4</cp:revision>
  <cp:lastPrinted>2016-11-02T14:02:00Z</cp:lastPrinted>
  <dcterms:created xsi:type="dcterms:W3CDTF">2025-05-22T14:09:00Z</dcterms:created>
  <dcterms:modified xsi:type="dcterms:W3CDTF">2025-06-02T12:32:00Z</dcterms:modified>
</cp:coreProperties>
</file>